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B90FE" w14:textId="66324C7A" w:rsidR="0095576A" w:rsidRPr="004019B4" w:rsidRDefault="006B5D48">
      <w:pPr>
        <w:tabs>
          <w:tab w:val="left" w:pos="6624"/>
        </w:tabs>
        <w:rPr>
          <w:b/>
          <w:bCs/>
          <w:sz w:val="32"/>
          <w:szCs w:val="32"/>
        </w:rPr>
      </w:pPr>
      <w:r w:rsidRPr="009F6F6A">
        <w:rPr>
          <w:b/>
          <w:bCs/>
          <w:sz w:val="32"/>
          <w:szCs w:val="32"/>
        </w:rPr>
        <w:t>Katta divya</w:t>
      </w:r>
      <w:r w:rsidR="00CB423D" w:rsidRPr="004019B4">
        <w:rPr>
          <w:b/>
          <w:bCs/>
          <w:sz w:val="32"/>
          <w:szCs w:val="32"/>
        </w:rPr>
        <w:tab/>
      </w:r>
    </w:p>
    <w:p w14:paraId="788622F5" w14:textId="465DBF71" w:rsidR="0095576A" w:rsidRPr="007976CD" w:rsidRDefault="006B5D48">
      <w:pPr>
        <w:rPr>
          <w:b/>
          <w:bCs/>
          <w:sz w:val="32"/>
          <w:szCs w:val="32"/>
        </w:rPr>
      </w:pPr>
      <w:r w:rsidRPr="007976CD">
        <w:rPr>
          <w:b/>
          <w:bCs/>
          <w:sz w:val="32"/>
          <w:szCs w:val="32"/>
        </w:rPr>
        <w:t>Mb: +91</w:t>
      </w:r>
      <w:r w:rsidR="00B94A2F">
        <w:rPr>
          <w:b/>
          <w:bCs/>
          <w:sz w:val="32"/>
          <w:szCs w:val="32"/>
        </w:rPr>
        <w:t>-</w:t>
      </w:r>
      <w:r w:rsidR="009F6F6A" w:rsidRPr="009F6F6A">
        <w:rPr>
          <w:b/>
          <w:bCs/>
          <w:sz w:val="32"/>
          <w:szCs w:val="32"/>
        </w:rPr>
        <w:t xml:space="preserve"> 7680895447</w:t>
      </w:r>
    </w:p>
    <w:p w14:paraId="4CF8042B" w14:textId="4F9215C8" w:rsidR="0095576A" w:rsidRPr="007976CD" w:rsidRDefault="006B5D48">
      <w:pPr>
        <w:rPr>
          <w:b/>
          <w:bCs/>
          <w:sz w:val="32"/>
          <w:szCs w:val="32"/>
        </w:rPr>
      </w:pPr>
      <w:r w:rsidRPr="007976CD">
        <w:rPr>
          <w:b/>
          <w:bCs/>
          <w:sz w:val="32"/>
          <w:szCs w:val="32"/>
        </w:rPr>
        <w:t>E-Mail</w:t>
      </w:r>
      <w:r w:rsidR="00405536" w:rsidRPr="007976CD">
        <w:rPr>
          <w:b/>
          <w:bCs/>
          <w:sz w:val="32"/>
          <w:szCs w:val="32"/>
        </w:rPr>
        <w:t>:</w:t>
      </w:r>
      <w:r w:rsidR="007976CD" w:rsidRPr="0039020C">
        <w:rPr>
          <w:b/>
          <w:bCs/>
          <w:sz w:val="32"/>
          <w:szCs w:val="32"/>
        </w:rPr>
        <w:t xml:space="preserve"> </w:t>
      </w:r>
      <w:r w:rsidR="009F6F6A" w:rsidRPr="009F6F6A">
        <w:rPr>
          <w:b/>
          <w:bCs/>
          <w:sz w:val="32"/>
          <w:szCs w:val="32"/>
        </w:rPr>
        <w:t>KattadivyaUI@gmail.com</w:t>
      </w:r>
    </w:p>
    <w:p w14:paraId="61C4C680" w14:textId="77777777" w:rsidR="0095576A" w:rsidRDefault="0095576A">
      <w:pPr>
        <w:pBdr>
          <w:bottom w:val="double" w:sz="1" w:space="1" w:color="000000"/>
        </w:pBdr>
        <w:rPr>
          <w:sz w:val="20"/>
          <w:szCs w:val="20"/>
          <w:lang w:val="pt-BR"/>
        </w:rPr>
      </w:pPr>
    </w:p>
    <w:p w14:paraId="55001762" w14:textId="77777777" w:rsidR="0095576A" w:rsidRDefault="0095576A">
      <w:pPr>
        <w:rPr>
          <w:sz w:val="20"/>
          <w:szCs w:val="20"/>
          <w:lang w:val="pt-BR"/>
        </w:rPr>
      </w:pPr>
    </w:p>
    <w:p w14:paraId="7F8DE03E" w14:textId="77777777" w:rsidR="0095576A" w:rsidRDefault="006B5D48">
      <w:pPr>
        <w:pBdr>
          <w:top w:val="single" w:sz="4" w:space="1" w:color="000000"/>
          <w:bottom w:val="single" w:sz="4" w:space="1" w:color="000000"/>
        </w:pBdr>
        <w:shd w:val="clear" w:color="auto" w:fill="BFBFBF"/>
        <w:rPr>
          <w:b/>
          <w:sz w:val="28"/>
          <w:szCs w:val="28"/>
        </w:rPr>
      </w:pPr>
      <w:r>
        <w:rPr>
          <w:b/>
          <w:sz w:val="28"/>
          <w:szCs w:val="28"/>
        </w:rPr>
        <w:t>Career Objective:</w:t>
      </w:r>
    </w:p>
    <w:p w14:paraId="00E09BF8" w14:textId="77777777" w:rsidR="0095576A" w:rsidRDefault="0095576A">
      <w:pPr>
        <w:spacing w:line="360" w:lineRule="auto"/>
        <w:jc w:val="both"/>
      </w:pPr>
    </w:p>
    <w:p w14:paraId="43CC2CDF" w14:textId="77777777" w:rsidR="0095576A" w:rsidRDefault="006B5D48">
      <w:pPr>
        <w:ind w:firstLine="720"/>
        <w:jc w:val="both"/>
        <w:rPr>
          <w:b/>
        </w:rPr>
      </w:pPr>
      <w:r>
        <w:rPr>
          <w:b/>
        </w:rPr>
        <w:t>“</w:t>
      </w:r>
      <w:r>
        <w:t>To work in association with professional groups who offer me the opportunity for career advancement and professional growth.</w:t>
      </w:r>
      <w:r>
        <w:rPr>
          <w:b/>
        </w:rPr>
        <w:t>”</w:t>
      </w:r>
    </w:p>
    <w:p w14:paraId="0AE22E33" w14:textId="77777777" w:rsidR="0095576A" w:rsidRDefault="0095576A">
      <w:pPr>
        <w:ind w:left="3534" w:firstLine="720"/>
        <w:jc w:val="both"/>
        <w:rPr>
          <w:szCs w:val="28"/>
        </w:rPr>
      </w:pPr>
    </w:p>
    <w:p w14:paraId="22130889" w14:textId="77777777" w:rsidR="0095576A" w:rsidRDefault="006B5D48">
      <w:pPr>
        <w:pBdr>
          <w:top w:val="single" w:sz="4" w:space="1" w:color="000000"/>
          <w:bottom w:val="single" w:sz="4" w:space="1" w:color="000000"/>
        </w:pBdr>
        <w:shd w:val="clear" w:color="auto" w:fill="BFBFBF"/>
        <w:rPr>
          <w:b/>
          <w:sz w:val="28"/>
          <w:szCs w:val="28"/>
        </w:rPr>
      </w:pPr>
      <w:r>
        <w:rPr>
          <w:b/>
          <w:sz w:val="28"/>
          <w:szCs w:val="28"/>
        </w:rPr>
        <w:t>Professional Summary:</w:t>
      </w:r>
    </w:p>
    <w:p w14:paraId="4F3B377A" w14:textId="77777777" w:rsidR="0095576A" w:rsidRDefault="0095576A">
      <w:pPr>
        <w:rPr>
          <w:b/>
          <w:szCs w:val="28"/>
        </w:rPr>
      </w:pPr>
    </w:p>
    <w:p w14:paraId="2DCC16A4" w14:textId="1851E0DE" w:rsidR="0095576A" w:rsidRDefault="006B5D48">
      <w:pPr>
        <w:pStyle w:val="ListParagraph"/>
        <w:numPr>
          <w:ilvl w:val="0"/>
          <w:numId w:val="1"/>
        </w:numPr>
        <w:rPr>
          <w:b/>
          <w:sz w:val="24"/>
          <w:szCs w:val="24"/>
        </w:rPr>
      </w:pPr>
      <w:r>
        <w:rPr>
          <w:b/>
          <w:sz w:val="24"/>
          <w:szCs w:val="24"/>
        </w:rPr>
        <w:t>5+</w:t>
      </w:r>
      <w:r w:rsidR="00406567">
        <w:rPr>
          <w:b/>
          <w:sz w:val="24"/>
          <w:szCs w:val="24"/>
        </w:rPr>
        <w:t xml:space="preserve"> years</w:t>
      </w:r>
      <w:r w:rsidR="0017183D">
        <w:rPr>
          <w:sz w:val="24"/>
          <w:szCs w:val="24"/>
        </w:rPr>
        <w:t xml:space="preserve"> of Experience in </w:t>
      </w:r>
      <w:r w:rsidR="0017183D">
        <w:rPr>
          <w:b/>
          <w:sz w:val="24"/>
          <w:szCs w:val="24"/>
        </w:rPr>
        <w:t>Information Technology and Web development.</w:t>
      </w:r>
    </w:p>
    <w:p w14:paraId="098D6AD2" w14:textId="0191729B" w:rsidR="0095576A" w:rsidRDefault="006B5D48">
      <w:pPr>
        <w:pStyle w:val="ListParagraph"/>
        <w:numPr>
          <w:ilvl w:val="0"/>
          <w:numId w:val="1"/>
        </w:numPr>
        <w:rPr>
          <w:b/>
          <w:sz w:val="24"/>
          <w:szCs w:val="24"/>
        </w:rPr>
      </w:pPr>
      <w:r>
        <w:rPr>
          <w:sz w:val="24"/>
          <w:szCs w:val="24"/>
        </w:rPr>
        <w:t xml:space="preserve">Experience in developing Web based and mobile based UI using </w:t>
      </w:r>
      <w:r w:rsidR="00772291">
        <w:rPr>
          <w:b/>
          <w:sz w:val="24"/>
          <w:szCs w:val="24"/>
        </w:rPr>
        <w:t xml:space="preserve">React </w:t>
      </w:r>
      <w:r w:rsidR="00406567">
        <w:rPr>
          <w:b/>
          <w:sz w:val="24"/>
          <w:szCs w:val="24"/>
        </w:rPr>
        <w:t xml:space="preserve">Js, </w:t>
      </w:r>
      <w:r w:rsidR="00E26A73">
        <w:rPr>
          <w:b/>
          <w:sz w:val="24"/>
          <w:szCs w:val="24"/>
        </w:rPr>
        <w:t>Redux,</w:t>
      </w:r>
      <w:r w:rsidR="00406567">
        <w:rPr>
          <w:b/>
          <w:sz w:val="24"/>
          <w:szCs w:val="24"/>
        </w:rPr>
        <w:t>HTML</w:t>
      </w:r>
      <w:r>
        <w:rPr>
          <w:b/>
          <w:sz w:val="24"/>
          <w:szCs w:val="24"/>
        </w:rPr>
        <w:t xml:space="preserve">5 and CSS3, </w:t>
      </w:r>
      <w:r w:rsidR="000B3F99">
        <w:rPr>
          <w:b/>
          <w:sz w:val="24"/>
          <w:szCs w:val="24"/>
        </w:rPr>
        <w:t>Media Queries,</w:t>
      </w:r>
      <w:r w:rsidR="00AE02B0">
        <w:rPr>
          <w:b/>
          <w:sz w:val="24"/>
          <w:szCs w:val="24"/>
        </w:rPr>
        <w:t xml:space="preserve"> </w:t>
      </w:r>
      <w:r>
        <w:rPr>
          <w:b/>
          <w:sz w:val="24"/>
          <w:szCs w:val="24"/>
        </w:rPr>
        <w:t>Bootstrap, JavaScript, Redux</w:t>
      </w:r>
    </w:p>
    <w:p w14:paraId="1147BA95" w14:textId="3CC7560B" w:rsidR="0095576A" w:rsidRDefault="006B5D48">
      <w:pPr>
        <w:pStyle w:val="ListParagraph"/>
        <w:numPr>
          <w:ilvl w:val="0"/>
          <w:numId w:val="1"/>
        </w:numPr>
        <w:rPr>
          <w:sz w:val="24"/>
          <w:szCs w:val="24"/>
        </w:rPr>
      </w:pPr>
      <w:r>
        <w:rPr>
          <w:sz w:val="24"/>
          <w:szCs w:val="24"/>
        </w:rPr>
        <w:t>Designed and coded with Responsive web design (RWD) using</w:t>
      </w:r>
      <w:r>
        <w:rPr>
          <w:sz w:val="24"/>
          <w:szCs w:val="24"/>
        </w:rPr>
        <w:t xml:space="preserve"> </w:t>
      </w:r>
      <w:r w:rsidR="00E26A73">
        <w:rPr>
          <w:sz w:val="24"/>
          <w:szCs w:val="24"/>
        </w:rPr>
        <w:t xml:space="preserve">media </w:t>
      </w:r>
      <w:r w:rsidR="007976CD">
        <w:rPr>
          <w:sz w:val="24"/>
          <w:szCs w:val="24"/>
        </w:rPr>
        <w:t>queries</w:t>
      </w:r>
      <w:r>
        <w:rPr>
          <w:sz w:val="24"/>
          <w:szCs w:val="24"/>
        </w:rPr>
        <w:t>.</w:t>
      </w:r>
    </w:p>
    <w:p w14:paraId="07CD93C4" w14:textId="77777777" w:rsidR="0095576A" w:rsidRDefault="006B5D48">
      <w:pPr>
        <w:pStyle w:val="ListParagraph"/>
        <w:numPr>
          <w:ilvl w:val="0"/>
          <w:numId w:val="1"/>
        </w:numPr>
        <w:rPr>
          <w:sz w:val="24"/>
          <w:szCs w:val="24"/>
        </w:rPr>
      </w:pPr>
      <w:r>
        <w:rPr>
          <w:sz w:val="24"/>
          <w:szCs w:val="24"/>
        </w:rPr>
        <w:t xml:space="preserve">Good understanding and work Experience in </w:t>
      </w:r>
      <w:r>
        <w:rPr>
          <w:b/>
          <w:sz w:val="24"/>
          <w:szCs w:val="24"/>
        </w:rPr>
        <w:t>ES6</w:t>
      </w:r>
      <w:r>
        <w:rPr>
          <w:sz w:val="24"/>
          <w:szCs w:val="24"/>
        </w:rPr>
        <w:t xml:space="preserve"> and </w:t>
      </w:r>
      <w:r>
        <w:rPr>
          <w:b/>
          <w:sz w:val="24"/>
          <w:szCs w:val="24"/>
        </w:rPr>
        <w:t>ES5</w:t>
      </w:r>
      <w:r>
        <w:rPr>
          <w:sz w:val="24"/>
          <w:szCs w:val="24"/>
        </w:rPr>
        <w:t>.</w:t>
      </w:r>
    </w:p>
    <w:p w14:paraId="74AA6B11" w14:textId="77777777" w:rsidR="0095576A" w:rsidRDefault="006B5D48">
      <w:pPr>
        <w:pStyle w:val="ListParagraph"/>
        <w:numPr>
          <w:ilvl w:val="0"/>
          <w:numId w:val="1"/>
        </w:numPr>
        <w:rPr>
          <w:sz w:val="24"/>
          <w:szCs w:val="24"/>
        </w:rPr>
      </w:pPr>
      <w:r>
        <w:rPr>
          <w:sz w:val="24"/>
          <w:szCs w:val="24"/>
        </w:rPr>
        <w:t xml:space="preserve">Implemented the service projects on the </w:t>
      </w:r>
      <w:r w:rsidRPr="00D22D21">
        <w:rPr>
          <w:b/>
          <w:bCs/>
          <w:sz w:val="24"/>
          <w:szCs w:val="24"/>
        </w:rPr>
        <w:t>Agile Methodology</w:t>
      </w:r>
    </w:p>
    <w:p w14:paraId="48DA531A" w14:textId="77777777" w:rsidR="0095576A" w:rsidRDefault="006B5D48">
      <w:pPr>
        <w:pStyle w:val="ListParagraph"/>
        <w:numPr>
          <w:ilvl w:val="0"/>
          <w:numId w:val="1"/>
        </w:numPr>
        <w:rPr>
          <w:sz w:val="24"/>
          <w:szCs w:val="24"/>
        </w:rPr>
      </w:pPr>
      <w:r>
        <w:rPr>
          <w:sz w:val="24"/>
          <w:szCs w:val="24"/>
        </w:rPr>
        <w:t>Excellent understanding of W3C recommendations and guidelines on web and accessibility standards.</w:t>
      </w:r>
    </w:p>
    <w:p w14:paraId="7AB2E3E2" w14:textId="77777777" w:rsidR="0095576A" w:rsidRDefault="006B5D48">
      <w:pPr>
        <w:pStyle w:val="ListParagraph"/>
        <w:numPr>
          <w:ilvl w:val="0"/>
          <w:numId w:val="1"/>
        </w:numPr>
        <w:rPr>
          <w:sz w:val="24"/>
          <w:szCs w:val="24"/>
        </w:rPr>
      </w:pPr>
      <w:r>
        <w:rPr>
          <w:sz w:val="24"/>
          <w:szCs w:val="24"/>
        </w:rPr>
        <w:t>Have in-depth understanding o</w:t>
      </w:r>
      <w:r>
        <w:rPr>
          <w:sz w:val="24"/>
          <w:szCs w:val="24"/>
        </w:rPr>
        <w:t>f cross-browser compatibility and different screen resolutions (created UI compatible with all browsers)</w:t>
      </w:r>
    </w:p>
    <w:p w14:paraId="3BDD5455" w14:textId="77777777" w:rsidR="0095576A" w:rsidRDefault="006B5D48">
      <w:pPr>
        <w:numPr>
          <w:ilvl w:val="0"/>
          <w:numId w:val="1"/>
        </w:numPr>
        <w:suppressAutoHyphens w:val="0"/>
        <w:rPr>
          <w:kern w:val="0"/>
          <w:lang w:eastAsia="en-US"/>
        </w:rPr>
      </w:pPr>
      <w:r>
        <w:t>Experience in solving issues regarding the Cross-Browser compatibility for the web Application.</w:t>
      </w:r>
    </w:p>
    <w:p w14:paraId="34F904D7" w14:textId="77777777" w:rsidR="0095576A" w:rsidRDefault="006B5D48">
      <w:pPr>
        <w:pStyle w:val="ListParagraph"/>
        <w:numPr>
          <w:ilvl w:val="0"/>
          <w:numId w:val="1"/>
        </w:numPr>
        <w:rPr>
          <w:sz w:val="24"/>
          <w:szCs w:val="24"/>
        </w:rPr>
      </w:pPr>
      <w:r>
        <w:rPr>
          <w:sz w:val="24"/>
          <w:szCs w:val="24"/>
        </w:rPr>
        <w:t xml:space="preserve">Extensively worked on building UI Components using </w:t>
      </w:r>
      <w:r>
        <w:rPr>
          <w:sz w:val="24"/>
          <w:szCs w:val="24"/>
        </w:rPr>
        <w:t>React Js.</w:t>
      </w:r>
    </w:p>
    <w:p w14:paraId="503B7C47" w14:textId="77777777" w:rsidR="0095576A" w:rsidRDefault="006B5D48">
      <w:pPr>
        <w:numPr>
          <w:ilvl w:val="0"/>
          <w:numId w:val="1"/>
        </w:numPr>
        <w:suppressAutoHyphens w:val="0"/>
        <w:rPr>
          <w:kern w:val="0"/>
          <w:lang w:eastAsia="en-US"/>
        </w:rPr>
      </w:pPr>
      <w:r>
        <w:t>Extensive experience and knowledge of design standards and web positioning</w:t>
      </w:r>
    </w:p>
    <w:p w14:paraId="151B9746" w14:textId="77777777" w:rsidR="0095576A" w:rsidRDefault="006B5D48">
      <w:pPr>
        <w:pStyle w:val="ListParagraph"/>
        <w:numPr>
          <w:ilvl w:val="0"/>
          <w:numId w:val="1"/>
        </w:numPr>
        <w:rPr>
          <w:sz w:val="24"/>
          <w:szCs w:val="24"/>
        </w:rPr>
      </w:pPr>
      <w:r>
        <w:rPr>
          <w:sz w:val="24"/>
          <w:szCs w:val="24"/>
        </w:rPr>
        <w:t xml:space="preserve">Hands on experience in client-side validation like jQuery as well as </w:t>
      </w:r>
      <w:r w:rsidRPr="0074494A">
        <w:rPr>
          <w:b/>
          <w:bCs/>
          <w:sz w:val="24"/>
          <w:szCs w:val="24"/>
        </w:rPr>
        <w:t>HTML, CSS, JavaScript</w:t>
      </w:r>
    </w:p>
    <w:p w14:paraId="5E8705FC" w14:textId="11A4E811" w:rsidR="0095576A" w:rsidRDefault="006B5D48">
      <w:pPr>
        <w:pStyle w:val="ListParagraph"/>
        <w:numPr>
          <w:ilvl w:val="0"/>
          <w:numId w:val="1"/>
        </w:numPr>
        <w:rPr>
          <w:sz w:val="24"/>
          <w:szCs w:val="24"/>
        </w:rPr>
      </w:pPr>
      <w:r>
        <w:rPr>
          <w:sz w:val="24"/>
          <w:szCs w:val="24"/>
        </w:rPr>
        <w:t>Excellent skills in programming using wide variety of languages and ability to a</w:t>
      </w:r>
      <w:r>
        <w:rPr>
          <w:sz w:val="24"/>
          <w:szCs w:val="24"/>
        </w:rPr>
        <w:t xml:space="preserve">dapt new latest technologies &amp; work in </w:t>
      </w:r>
      <w:r w:rsidR="004725EA">
        <w:rPr>
          <w:sz w:val="24"/>
          <w:szCs w:val="24"/>
        </w:rPr>
        <w:t>multi-platform</w:t>
      </w:r>
      <w:r>
        <w:rPr>
          <w:sz w:val="24"/>
          <w:szCs w:val="24"/>
        </w:rPr>
        <w:t xml:space="preserve"> environment</w:t>
      </w:r>
    </w:p>
    <w:p w14:paraId="240480AB" w14:textId="77777777" w:rsidR="0095576A" w:rsidRDefault="0095576A">
      <w:pPr>
        <w:rPr>
          <w:szCs w:val="28"/>
        </w:rPr>
      </w:pPr>
    </w:p>
    <w:p w14:paraId="5BC8F743" w14:textId="77777777" w:rsidR="0095576A" w:rsidRDefault="006B5D48">
      <w:pPr>
        <w:pBdr>
          <w:top w:val="single" w:sz="4" w:space="1" w:color="000000"/>
          <w:bottom w:val="single" w:sz="4" w:space="1" w:color="000000"/>
        </w:pBdr>
        <w:shd w:val="clear" w:color="auto" w:fill="BFBFBF"/>
        <w:rPr>
          <w:b/>
          <w:sz w:val="28"/>
          <w:szCs w:val="28"/>
        </w:rPr>
      </w:pPr>
      <w:r>
        <w:rPr>
          <w:b/>
          <w:sz w:val="28"/>
          <w:szCs w:val="28"/>
        </w:rPr>
        <w:t xml:space="preserve">Education </w:t>
      </w:r>
    </w:p>
    <w:p w14:paraId="47C2A8B2" w14:textId="0F968C75" w:rsidR="0095576A" w:rsidRPr="0080408B" w:rsidRDefault="006B5D48">
      <w:pPr>
        <w:numPr>
          <w:ilvl w:val="0"/>
          <w:numId w:val="3"/>
        </w:numPr>
        <w:jc w:val="both"/>
        <w:rPr>
          <w:b/>
          <w:bCs/>
        </w:rPr>
      </w:pPr>
      <w:r>
        <w:rPr>
          <w:b/>
        </w:rPr>
        <w:t>B</w:t>
      </w:r>
      <w:r w:rsidR="009F6F6A">
        <w:rPr>
          <w:b/>
        </w:rPr>
        <w:t>tech (CSE) From Jntu Hyderabad</w:t>
      </w:r>
    </w:p>
    <w:p w14:paraId="55F729F2" w14:textId="77777777" w:rsidR="00086823" w:rsidRDefault="00086823">
      <w:pPr>
        <w:ind w:left="720"/>
        <w:jc w:val="both"/>
      </w:pPr>
    </w:p>
    <w:p w14:paraId="1ACE9D1E" w14:textId="77777777" w:rsidR="0095576A" w:rsidRDefault="006B5D48">
      <w:pPr>
        <w:pBdr>
          <w:top w:val="single" w:sz="4" w:space="1" w:color="000000"/>
          <w:bottom w:val="single" w:sz="4" w:space="1" w:color="000000"/>
        </w:pBdr>
        <w:shd w:val="clear" w:color="auto" w:fill="BFBFBF"/>
        <w:rPr>
          <w:b/>
          <w:sz w:val="28"/>
          <w:szCs w:val="28"/>
        </w:rPr>
      </w:pPr>
      <w:r>
        <w:rPr>
          <w:b/>
          <w:sz w:val="28"/>
          <w:szCs w:val="28"/>
        </w:rPr>
        <w:t>Experience:</w:t>
      </w:r>
    </w:p>
    <w:p w14:paraId="03E08E81" w14:textId="77777777" w:rsidR="00E83DC5" w:rsidRPr="00E83DC5" w:rsidRDefault="006B5D48" w:rsidP="00E83DC5">
      <w:pPr>
        <w:pStyle w:val="ListParagraph"/>
        <w:numPr>
          <w:ilvl w:val="0"/>
          <w:numId w:val="30"/>
        </w:numPr>
        <w:rPr>
          <w:rFonts w:ascii="Arial" w:hAnsi="Arial" w:cs="Arial"/>
          <w:b/>
          <w:bCs/>
          <w:sz w:val="28"/>
          <w:szCs w:val="28"/>
          <w:highlight w:val="yellow"/>
        </w:rPr>
      </w:pPr>
      <w:r w:rsidRPr="00C86F2F">
        <w:rPr>
          <w:b/>
        </w:rPr>
        <w:t xml:space="preserve">Currently associated With </w:t>
      </w:r>
      <w:r w:rsidR="00C86F2F" w:rsidRPr="00C86F2F">
        <w:rPr>
          <w:b/>
        </w:rPr>
        <w:t>as Quadrant</w:t>
      </w:r>
      <w:r w:rsidR="00C86F2F" w:rsidRPr="00C86F2F">
        <w:rPr>
          <w:rFonts w:ascii="Arial" w:hAnsi="Arial" w:cs="Arial"/>
          <w:b/>
          <w:sz w:val="28"/>
          <w:szCs w:val="28"/>
        </w:rPr>
        <w:t xml:space="preserve"> </w:t>
      </w:r>
      <w:r w:rsidR="00C86F2F" w:rsidRPr="00C86F2F">
        <w:rPr>
          <w:b/>
          <w:sz w:val="24"/>
          <w:szCs w:val="24"/>
        </w:rPr>
        <w:t>Resource pvt</w:t>
      </w:r>
      <w:r w:rsidR="00C86F2F" w:rsidRPr="00C86F2F">
        <w:rPr>
          <w:bCs/>
          <w:sz w:val="24"/>
          <w:szCs w:val="24"/>
        </w:rPr>
        <w:t xml:space="preserve"> </w:t>
      </w:r>
      <w:r w:rsidR="00C86F2F" w:rsidRPr="00C86F2F">
        <w:rPr>
          <w:b/>
          <w:sz w:val="24"/>
          <w:szCs w:val="24"/>
        </w:rPr>
        <w:t xml:space="preserve">ltd </w:t>
      </w:r>
      <w:r w:rsidRPr="00C86F2F">
        <w:rPr>
          <w:b/>
        </w:rPr>
        <w:t xml:space="preserve">Consultant UI from </w:t>
      </w:r>
      <w:r w:rsidR="00C86F2F" w:rsidRPr="00C86F2F">
        <w:rPr>
          <w:b/>
        </w:rPr>
        <w:t>Dec</w:t>
      </w:r>
      <w:r w:rsidR="00B209FE" w:rsidRPr="00C86F2F">
        <w:rPr>
          <w:b/>
        </w:rPr>
        <w:t xml:space="preserve"> 20</w:t>
      </w:r>
      <w:r w:rsidR="00C86F2F" w:rsidRPr="00C86F2F">
        <w:rPr>
          <w:b/>
        </w:rPr>
        <w:t>21</w:t>
      </w:r>
      <w:r w:rsidR="00B209FE" w:rsidRPr="00C86F2F">
        <w:rPr>
          <w:b/>
        </w:rPr>
        <w:t xml:space="preserve"> </w:t>
      </w:r>
      <w:r w:rsidRPr="00C86F2F">
        <w:rPr>
          <w:b/>
        </w:rPr>
        <w:t xml:space="preserve">to </w:t>
      </w:r>
      <w:r w:rsidR="00B209FE" w:rsidRPr="00C86F2F">
        <w:rPr>
          <w:b/>
        </w:rPr>
        <w:t>Nov 2022</w:t>
      </w:r>
    </w:p>
    <w:p w14:paraId="7ED5752E" w14:textId="20304767" w:rsidR="009541A6" w:rsidRPr="00E83DC5" w:rsidRDefault="006B5D48" w:rsidP="00E83DC5">
      <w:pPr>
        <w:pStyle w:val="ListParagraph"/>
        <w:numPr>
          <w:ilvl w:val="0"/>
          <w:numId w:val="30"/>
        </w:numPr>
        <w:rPr>
          <w:rFonts w:ascii="Arial" w:hAnsi="Arial" w:cs="Arial"/>
          <w:b/>
          <w:bCs/>
          <w:sz w:val="28"/>
          <w:szCs w:val="28"/>
          <w:highlight w:val="yellow"/>
        </w:rPr>
      </w:pPr>
      <w:r w:rsidRPr="00E83DC5">
        <w:rPr>
          <w:b/>
        </w:rPr>
        <w:t xml:space="preserve">previous working with </w:t>
      </w:r>
      <w:r w:rsidR="00E83DC5" w:rsidRPr="00E83DC5">
        <w:rPr>
          <w:b/>
        </w:rPr>
        <w:t>E SOFT TECHNOLOGY SOLUTIONS PVT LTD</w:t>
      </w:r>
      <w:r w:rsidR="00E83DC5">
        <w:rPr>
          <w:b/>
        </w:rPr>
        <w:t xml:space="preserve"> </w:t>
      </w:r>
      <w:r w:rsidRPr="00E83DC5">
        <w:rPr>
          <w:b/>
        </w:rPr>
        <w:t>from June 2017 to Nov 2022</w:t>
      </w:r>
    </w:p>
    <w:p w14:paraId="22AFCD74" w14:textId="77777777" w:rsidR="00C03A9C" w:rsidRDefault="00C03A9C">
      <w:pPr>
        <w:jc w:val="both"/>
      </w:pPr>
    </w:p>
    <w:p w14:paraId="7CA8A13C" w14:textId="77777777" w:rsidR="0095576A" w:rsidRDefault="006B5D48">
      <w:pPr>
        <w:pBdr>
          <w:top w:val="single" w:sz="4" w:space="1" w:color="000000"/>
          <w:bottom w:val="single" w:sz="4" w:space="1" w:color="000000"/>
        </w:pBdr>
        <w:shd w:val="clear" w:color="auto" w:fill="BFBFBF"/>
        <w:rPr>
          <w:b/>
          <w:sz w:val="28"/>
          <w:szCs w:val="28"/>
        </w:rPr>
      </w:pPr>
      <w:r>
        <w:rPr>
          <w:b/>
          <w:sz w:val="28"/>
          <w:szCs w:val="28"/>
        </w:rPr>
        <w:t>Technical Skills:</w:t>
      </w:r>
    </w:p>
    <w:p w14:paraId="6C3E686A" w14:textId="77777777" w:rsidR="0095576A" w:rsidRDefault="0095576A">
      <w:pPr>
        <w:ind w:left="720"/>
        <w:jc w:val="both"/>
        <w:rPr>
          <w:b/>
        </w:rPr>
      </w:pPr>
    </w:p>
    <w:tbl>
      <w:tblPr>
        <w:tblW w:w="0" w:type="auto"/>
        <w:tblInd w:w="188" w:type="dxa"/>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2342"/>
        <w:gridCol w:w="6850"/>
      </w:tblGrid>
      <w:tr w:rsidR="007F5886" w14:paraId="60D93A13" w14:textId="77777777">
        <w:trPr>
          <w:trHeight w:val="512"/>
        </w:trPr>
        <w:tc>
          <w:tcPr>
            <w:tcW w:w="2342" w:type="dxa"/>
            <w:tcBorders>
              <w:top w:val="single" w:sz="4" w:space="0" w:color="000001"/>
              <w:left w:val="single" w:sz="4" w:space="0" w:color="000001"/>
              <w:bottom w:val="single" w:sz="4" w:space="0" w:color="000001"/>
              <w:right w:val="single" w:sz="4" w:space="0" w:color="000001"/>
            </w:tcBorders>
            <w:shd w:val="clear" w:color="auto" w:fill="FFFFFF"/>
            <w:hideMark/>
          </w:tcPr>
          <w:p w14:paraId="3138A0D2" w14:textId="77777777" w:rsidR="0095576A" w:rsidRDefault="006B5D48">
            <w:pPr>
              <w:rPr>
                <w:kern w:val="0"/>
                <w:lang w:eastAsia="en-US"/>
              </w:rPr>
            </w:pPr>
            <w:r>
              <w:rPr>
                <w:b/>
              </w:rPr>
              <w:t>Web:</w:t>
            </w:r>
          </w:p>
        </w:tc>
        <w:tc>
          <w:tcPr>
            <w:tcW w:w="6850" w:type="dxa"/>
            <w:tcBorders>
              <w:top w:val="single" w:sz="4" w:space="0" w:color="000001"/>
              <w:left w:val="single" w:sz="4" w:space="0" w:color="000001"/>
              <w:bottom w:val="single" w:sz="4" w:space="0" w:color="000001"/>
              <w:right w:val="single" w:sz="4" w:space="0" w:color="000001"/>
            </w:tcBorders>
            <w:shd w:val="clear" w:color="auto" w:fill="FFFFFF"/>
            <w:hideMark/>
          </w:tcPr>
          <w:p w14:paraId="647E6AEF" w14:textId="17676660" w:rsidR="0095576A" w:rsidRDefault="006B5D48" w:rsidP="00E26A73">
            <w:r>
              <w:t>HTML5, CSS3, JavaScript</w:t>
            </w:r>
          </w:p>
        </w:tc>
      </w:tr>
      <w:tr w:rsidR="007F5886" w14:paraId="11332710" w14:textId="77777777">
        <w:trPr>
          <w:trHeight w:val="288"/>
        </w:trPr>
        <w:tc>
          <w:tcPr>
            <w:tcW w:w="2342" w:type="dxa"/>
            <w:tcBorders>
              <w:top w:val="single" w:sz="4" w:space="0" w:color="000001"/>
              <w:left w:val="single" w:sz="4" w:space="0" w:color="000001"/>
              <w:bottom w:val="single" w:sz="4" w:space="0" w:color="000001"/>
              <w:right w:val="single" w:sz="4" w:space="0" w:color="000001"/>
            </w:tcBorders>
            <w:shd w:val="clear" w:color="auto" w:fill="FFFFFF"/>
            <w:hideMark/>
          </w:tcPr>
          <w:p w14:paraId="4D11F0AE" w14:textId="6A164324" w:rsidR="0095576A" w:rsidRDefault="006B5D48">
            <w:r>
              <w:rPr>
                <w:b/>
              </w:rPr>
              <w:t>Java</w:t>
            </w:r>
            <w:r w:rsidR="00543F51">
              <w:rPr>
                <w:b/>
              </w:rPr>
              <w:t>S</w:t>
            </w:r>
            <w:r>
              <w:rPr>
                <w:b/>
              </w:rPr>
              <w:t>cript library and Frameworks:</w:t>
            </w:r>
          </w:p>
        </w:tc>
        <w:tc>
          <w:tcPr>
            <w:tcW w:w="6850" w:type="dxa"/>
            <w:tcBorders>
              <w:top w:val="single" w:sz="4" w:space="0" w:color="000001"/>
              <w:left w:val="single" w:sz="4" w:space="0" w:color="000001"/>
              <w:bottom w:val="single" w:sz="4" w:space="0" w:color="000001"/>
              <w:right w:val="single" w:sz="4" w:space="0" w:color="000001"/>
            </w:tcBorders>
            <w:shd w:val="clear" w:color="auto" w:fill="FFFFFF"/>
            <w:hideMark/>
          </w:tcPr>
          <w:p w14:paraId="444B20B9" w14:textId="36C4AEDA" w:rsidR="0095576A" w:rsidRDefault="006B5D48">
            <w:r>
              <w:t>React Js, Angular Js</w:t>
            </w:r>
            <w:r w:rsidR="00070431">
              <w:t>,</w:t>
            </w:r>
            <w:r>
              <w:t xml:space="preserve"> Redux, JQuery</w:t>
            </w:r>
          </w:p>
        </w:tc>
      </w:tr>
      <w:tr w:rsidR="007F5886" w14:paraId="3F407A78" w14:textId="77777777">
        <w:trPr>
          <w:trHeight w:val="288"/>
        </w:trPr>
        <w:tc>
          <w:tcPr>
            <w:tcW w:w="2342" w:type="dxa"/>
            <w:tcBorders>
              <w:top w:val="single" w:sz="4" w:space="0" w:color="000001"/>
              <w:left w:val="single" w:sz="4" w:space="0" w:color="000001"/>
              <w:bottom w:val="single" w:sz="4" w:space="0" w:color="000001"/>
              <w:right w:val="single" w:sz="4" w:space="0" w:color="000001"/>
            </w:tcBorders>
            <w:shd w:val="clear" w:color="auto" w:fill="FFFFFF"/>
            <w:hideMark/>
          </w:tcPr>
          <w:p w14:paraId="726E39B8" w14:textId="77777777" w:rsidR="0095576A" w:rsidRDefault="006B5D48">
            <w:r>
              <w:rPr>
                <w:b/>
              </w:rPr>
              <w:t>IDEs:</w:t>
            </w:r>
          </w:p>
        </w:tc>
        <w:tc>
          <w:tcPr>
            <w:tcW w:w="6850" w:type="dxa"/>
            <w:tcBorders>
              <w:top w:val="single" w:sz="4" w:space="0" w:color="000001"/>
              <w:left w:val="single" w:sz="4" w:space="0" w:color="000001"/>
              <w:bottom w:val="single" w:sz="4" w:space="0" w:color="000001"/>
              <w:right w:val="single" w:sz="4" w:space="0" w:color="000001"/>
            </w:tcBorders>
            <w:shd w:val="clear" w:color="auto" w:fill="FFFFFF"/>
            <w:hideMark/>
          </w:tcPr>
          <w:p w14:paraId="09A94ECB" w14:textId="77777777" w:rsidR="0095576A" w:rsidRDefault="006B5D48">
            <w:r>
              <w:t xml:space="preserve">Sublime, Eclipse, Notepad++, </w:t>
            </w:r>
            <w:r>
              <w:t>WebStorm, Atom, Microsoft Visual Studio Code.</w:t>
            </w:r>
          </w:p>
        </w:tc>
      </w:tr>
      <w:tr w:rsidR="007F5886" w14:paraId="1EDCFBE9" w14:textId="77777777">
        <w:trPr>
          <w:trHeight w:val="271"/>
        </w:trPr>
        <w:tc>
          <w:tcPr>
            <w:tcW w:w="2342" w:type="dxa"/>
            <w:tcBorders>
              <w:top w:val="single" w:sz="4" w:space="0" w:color="000001"/>
              <w:left w:val="single" w:sz="4" w:space="0" w:color="000001"/>
              <w:bottom w:val="single" w:sz="4" w:space="0" w:color="000001"/>
              <w:right w:val="single" w:sz="4" w:space="0" w:color="000001"/>
            </w:tcBorders>
            <w:shd w:val="clear" w:color="auto" w:fill="FFFFFF"/>
            <w:hideMark/>
          </w:tcPr>
          <w:p w14:paraId="27A71454" w14:textId="77777777" w:rsidR="0095576A" w:rsidRDefault="006B5D48">
            <w:r>
              <w:rPr>
                <w:b/>
              </w:rPr>
              <w:t>Version Control Tools:</w:t>
            </w:r>
          </w:p>
        </w:tc>
        <w:tc>
          <w:tcPr>
            <w:tcW w:w="6850" w:type="dxa"/>
            <w:tcBorders>
              <w:top w:val="single" w:sz="4" w:space="0" w:color="000001"/>
              <w:left w:val="single" w:sz="4" w:space="0" w:color="000001"/>
              <w:bottom w:val="single" w:sz="4" w:space="0" w:color="000001"/>
              <w:right w:val="single" w:sz="4" w:space="0" w:color="000001"/>
            </w:tcBorders>
            <w:shd w:val="clear" w:color="auto" w:fill="FFFFFF"/>
            <w:hideMark/>
          </w:tcPr>
          <w:p w14:paraId="4FC39FF9" w14:textId="77777777" w:rsidR="0095576A" w:rsidRDefault="006B5D48">
            <w:r>
              <w:t>Git, SVN</w:t>
            </w:r>
          </w:p>
        </w:tc>
      </w:tr>
      <w:tr w:rsidR="007F5886" w14:paraId="32A655A0" w14:textId="77777777">
        <w:trPr>
          <w:trHeight w:val="251"/>
        </w:trPr>
        <w:tc>
          <w:tcPr>
            <w:tcW w:w="2342" w:type="dxa"/>
            <w:tcBorders>
              <w:top w:val="single" w:sz="4" w:space="0" w:color="000001"/>
              <w:left w:val="single" w:sz="4" w:space="0" w:color="000001"/>
              <w:bottom w:val="single" w:sz="4" w:space="0" w:color="000001"/>
              <w:right w:val="single" w:sz="4" w:space="0" w:color="000001"/>
            </w:tcBorders>
            <w:shd w:val="clear" w:color="auto" w:fill="FFFFFF"/>
            <w:hideMark/>
          </w:tcPr>
          <w:p w14:paraId="1EB8D511" w14:textId="77777777" w:rsidR="0095576A" w:rsidRDefault="006B5D48">
            <w:r>
              <w:rPr>
                <w:b/>
              </w:rPr>
              <w:t xml:space="preserve">Operating Systems: </w:t>
            </w:r>
          </w:p>
        </w:tc>
        <w:tc>
          <w:tcPr>
            <w:tcW w:w="6850" w:type="dxa"/>
            <w:tcBorders>
              <w:top w:val="single" w:sz="4" w:space="0" w:color="000001"/>
              <w:left w:val="single" w:sz="4" w:space="0" w:color="000001"/>
              <w:bottom w:val="single" w:sz="4" w:space="0" w:color="000001"/>
              <w:right w:val="single" w:sz="4" w:space="0" w:color="000001"/>
            </w:tcBorders>
            <w:shd w:val="clear" w:color="auto" w:fill="FFFFFF"/>
            <w:hideMark/>
          </w:tcPr>
          <w:p w14:paraId="33D2A23A" w14:textId="14DAE320" w:rsidR="0095576A" w:rsidRDefault="006B5D48">
            <w:r>
              <w:t>Windows, Linux</w:t>
            </w:r>
            <w:r w:rsidR="00671344">
              <w:t>, MAC</w:t>
            </w:r>
          </w:p>
        </w:tc>
      </w:tr>
      <w:tr w:rsidR="007F5886" w14:paraId="497E52C9" w14:textId="77777777">
        <w:trPr>
          <w:trHeight w:val="332"/>
        </w:trPr>
        <w:tc>
          <w:tcPr>
            <w:tcW w:w="2342" w:type="dxa"/>
            <w:tcBorders>
              <w:top w:val="single" w:sz="4" w:space="0" w:color="000001"/>
              <w:left w:val="single" w:sz="4" w:space="0" w:color="000001"/>
              <w:bottom w:val="single" w:sz="4" w:space="0" w:color="000001"/>
              <w:right w:val="single" w:sz="4" w:space="0" w:color="000001"/>
            </w:tcBorders>
            <w:shd w:val="clear" w:color="auto" w:fill="FFFFFF"/>
            <w:hideMark/>
          </w:tcPr>
          <w:p w14:paraId="322FAAB3" w14:textId="77777777" w:rsidR="0095576A" w:rsidRDefault="006B5D48">
            <w:pPr>
              <w:rPr>
                <w:b/>
              </w:rPr>
            </w:pPr>
            <w:r>
              <w:rPr>
                <w:b/>
              </w:rPr>
              <w:t>Other Tools:</w:t>
            </w:r>
          </w:p>
        </w:tc>
        <w:tc>
          <w:tcPr>
            <w:tcW w:w="6850" w:type="dxa"/>
            <w:tcBorders>
              <w:top w:val="single" w:sz="4" w:space="0" w:color="000001"/>
              <w:left w:val="single" w:sz="4" w:space="0" w:color="000001"/>
              <w:bottom w:val="single" w:sz="4" w:space="0" w:color="000001"/>
              <w:right w:val="single" w:sz="4" w:space="0" w:color="000001"/>
            </w:tcBorders>
            <w:shd w:val="clear" w:color="auto" w:fill="FFFFFF"/>
            <w:hideMark/>
          </w:tcPr>
          <w:p w14:paraId="69B46B1E" w14:textId="28F28768" w:rsidR="0095576A" w:rsidRDefault="006B5D48">
            <w:r>
              <w:t xml:space="preserve">Azure </w:t>
            </w:r>
            <w:r w:rsidR="00B209FE">
              <w:t>Devops</w:t>
            </w:r>
            <w:r>
              <w:t>,</w:t>
            </w:r>
          </w:p>
        </w:tc>
      </w:tr>
      <w:tr w:rsidR="007F5886" w14:paraId="17809159" w14:textId="77777777">
        <w:trPr>
          <w:trHeight w:val="332"/>
        </w:trPr>
        <w:tc>
          <w:tcPr>
            <w:tcW w:w="2342" w:type="dxa"/>
            <w:tcBorders>
              <w:top w:val="single" w:sz="4" w:space="0" w:color="000001"/>
              <w:left w:val="single" w:sz="4" w:space="0" w:color="000001"/>
              <w:bottom w:val="single" w:sz="4" w:space="0" w:color="000001"/>
              <w:right w:val="single" w:sz="4" w:space="0" w:color="000001"/>
            </w:tcBorders>
            <w:shd w:val="clear" w:color="auto" w:fill="FFFFFF"/>
          </w:tcPr>
          <w:p w14:paraId="78D5F147" w14:textId="0BED8C94" w:rsidR="00FB25BF" w:rsidRDefault="006B5D48">
            <w:pPr>
              <w:rPr>
                <w:b/>
              </w:rPr>
            </w:pPr>
            <w:r>
              <w:rPr>
                <w:b/>
              </w:rPr>
              <w:t>Cloud Technology</w:t>
            </w:r>
          </w:p>
        </w:tc>
        <w:tc>
          <w:tcPr>
            <w:tcW w:w="6850" w:type="dxa"/>
            <w:tcBorders>
              <w:top w:val="single" w:sz="4" w:space="0" w:color="000001"/>
              <w:left w:val="single" w:sz="4" w:space="0" w:color="000001"/>
              <w:bottom w:val="single" w:sz="4" w:space="0" w:color="000001"/>
              <w:right w:val="single" w:sz="4" w:space="0" w:color="000001"/>
            </w:tcBorders>
            <w:shd w:val="clear" w:color="auto" w:fill="FFFFFF"/>
          </w:tcPr>
          <w:p w14:paraId="4296351E" w14:textId="117E9624" w:rsidR="00FB25BF" w:rsidRDefault="006B5D48">
            <w:r>
              <w:t>Microsoft Azure, AWS</w:t>
            </w:r>
          </w:p>
        </w:tc>
      </w:tr>
    </w:tbl>
    <w:p w14:paraId="0E3AD0A6" w14:textId="77777777" w:rsidR="0095576A" w:rsidRDefault="0095576A">
      <w:pPr>
        <w:rPr>
          <w:rFonts w:ascii="Arial" w:hAnsi="Arial" w:cs="Arial"/>
          <w:sz w:val="21"/>
          <w:szCs w:val="21"/>
          <w:lang w:eastAsia="en-US"/>
        </w:rPr>
      </w:pPr>
    </w:p>
    <w:p w14:paraId="061102AF" w14:textId="77777777" w:rsidR="00086823" w:rsidRDefault="00086823">
      <w:pPr>
        <w:rPr>
          <w:rFonts w:ascii="Arial" w:hAnsi="Arial" w:cs="Arial"/>
          <w:sz w:val="21"/>
          <w:szCs w:val="21"/>
          <w:lang w:eastAsia="en-US"/>
        </w:rPr>
      </w:pPr>
    </w:p>
    <w:p w14:paraId="65CE0140" w14:textId="77777777" w:rsidR="0091182F" w:rsidRDefault="006B5D48" w:rsidP="0091182F">
      <w:pPr>
        <w:pBdr>
          <w:top w:val="single" w:sz="4" w:space="1" w:color="000000"/>
          <w:bottom w:val="single" w:sz="4" w:space="1" w:color="000000"/>
        </w:pBdr>
        <w:shd w:val="clear" w:color="auto" w:fill="BFBFBF"/>
        <w:rPr>
          <w:b/>
          <w:bCs/>
          <w:sz w:val="28"/>
          <w:szCs w:val="28"/>
        </w:rPr>
      </w:pPr>
      <w:r>
        <w:rPr>
          <w:b/>
          <w:bCs/>
          <w:sz w:val="28"/>
          <w:szCs w:val="28"/>
        </w:rPr>
        <w:t>Project Undertaken:</w:t>
      </w:r>
    </w:p>
    <w:p w14:paraId="2B12E219" w14:textId="77777777" w:rsidR="0091182F" w:rsidRDefault="0091182F" w:rsidP="0091182F">
      <w:pPr>
        <w:jc w:val="center"/>
        <w:rPr>
          <w:b/>
          <w:bCs/>
          <w:szCs w:val="28"/>
        </w:rPr>
      </w:pPr>
    </w:p>
    <w:p w14:paraId="0E789780" w14:textId="273920BD" w:rsidR="0091182F" w:rsidRPr="0080219F" w:rsidRDefault="006B5D48" w:rsidP="0091182F">
      <w:pPr>
        <w:pStyle w:val="ListParagraph"/>
        <w:numPr>
          <w:ilvl w:val="0"/>
          <w:numId w:val="22"/>
        </w:numPr>
        <w:tabs>
          <w:tab w:val="left" w:pos="720"/>
        </w:tabs>
        <w:autoSpaceDE w:val="0"/>
        <w:autoSpaceDN w:val="0"/>
        <w:adjustRightInd w:val="0"/>
        <w:spacing w:line="360" w:lineRule="auto"/>
        <w:jc w:val="both"/>
        <w:rPr>
          <w:sz w:val="24"/>
          <w:szCs w:val="24"/>
        </w:rPr>
      </w:pPr>
      <w:r w:rsidRPr="0080219F">
        <w:rPr>
          <w:rFonts w:eastAsia="Arial"/>
          <w:b/>
          <w:sz w:val="24"/>
          <w:szCs w:val="24"/>
        </w:rPr>
        <w:t xml:space="preserve">Title: </w:t>
      </w:r>
      <w:r w:rsidR="00E63F5C">
        <w:rPr>
          <w:rFonts w:eastAsia="Arial"/>
          <w:b/>
          <w:sz w:val="24"/>
          <w:szCs w:val="24"/>
        </w:rPr>
        <w:t>Rules UI Sabre</w:t>
      </w:r>
    </w:p>
    <w:p w14:paraId="1638FDE3" w14:textId="12826115" w:rsidR="00E26A73" w:rsidRDefault="006B5D48" w:rsidP="009456A3">
      <w:pPr>
        <w:pStyle w:val="ListParagraph"/>
        <w:numPr>
          <w:ilvl w:val="0"/>
          <w:numId w:val="24"/>
        </w:numPr>
        <w:tabs>
          <w:tab w:val="left" w:pos="720"/>
        </w:tabs>
        <w:autoSpaceDE w:val="0"/>
        <w:autoSpaceDN w:val="0"/>
        <w:adjustRightInd w:val="0"/>
        <w:spacing w:line="360" w:lineRule="auto"/>
        <w:jc w:val="both"/>
        <w:rPr>
          <w:sz w:val="24"/>
          <w:szCs w:val="24"/>
        </w:rPr>
      </w:pPr>
      <w:r w:rsidRPr="00E26A73">
        <w:rPr>
          <w:rFonts w:eastAsia="Arial"/>
          <w:b/>
          <w:sz w:val="24"/>
          <w:szCs w:val="24"/>
        </w:rPr>
        <w:t>Environment:</w:t>
      </w:r>
      <w:r w:rsidRPr="00E26A73">
        <w:rPr>
          <w:sz w:val="24"/>
          <w:szCs w:val="24"/>
        </w:rPr>
        <w:t xml:space="preserve"> HTML5, CSS3, </w:t>
      </w:r>
      <w:r w:rsidR="007976CD" w:rsidRPr="00E26A73">
        <w:rPr>
          <w:sz w:val="24"/>
          <w:szCs w:val="24"/>
        </w:rPr>
        <w:t>react Strap, React</w:t>
      </w:r>
      <w:r w:rsidRPr="00E26A73">
        <w:rPr>
          <w:sz w:val="24"/>
          <w:szCs w:val="24"/>
        </w:rPr>
        <w:t xml:space="preserve"> </w:t>
      </w:r>
      <w:r w:rsidR="007976CD" w:rsidRPr="00E26A73">
        <w:rPr>
          <w:sz w:val="24"/>
          <w:szCs w:val="24"/>
        </w:rPr>
        <w:t>and</w:t>
      </w:r>
      <w:r>
        <w:rPr>
          <w:sz w:val="24"/>
          <w:szCs w:val="24"/>
        </w:rPr>
        <w:t xml:space="preserve"> JavaScript, React Js, Redux</w:t>
      </w:r>
    </w:p>
    <w:p w14:paraId="4019E030" w14:textId="2370B5FF" w:rsidR="0091182F" w:rsidRPr="00E26A73" w:rsidRDefault="006B5D48" w:rsidP="009456A3">
      <w:pPr>
        <w:pStyle w:val="ListParagraph"/>
        <w:numPr>
          <w:ilvl w:val="0"/>
          <w:numId w:val="24"/>
        </w:numPr>
        <w:tabs>
          <w:tab w:val="left" w:pos="720"/>
        </w:tabs>
        <w:autoSpaceDE w:val="0"/>
        <w:autoSpaceDN w:val="0"/>
        <w:adjustRightInd w:val="0"/>
        <w:spacing w:line="360" w:lineRule="auto"/>
        <w:jc w:val="both"/>
        <w:rPr>
          <w:sz w:val="24"/>
          <w:szCs w:val="24"/>
        </w:rPr>
      </w:pPr>
      <w:r w:rsidRPr="00E26A73">
        <w:rPr>
          <w:rFonts w:eastAsia="Arial"/>
          <w:b/>
          <w:sz w:val="24"/>
          <w:szCs w:val="24"/>
        </w:rPr>
        <w:t>Role:</w:t>
      </w:r>
      <w:r w:rsidRPr="00E26A73">
        <w:rPr>
          <w:b/>
          <w:sz w:val="24"/>
          <w:szCs w:val="24"/>
        </w:rPr>
        <w:t xml:space="preserve"> UI Developer </w:t>
      </w:r>
    </w:p>
    <w:p w14:paraId="3BBA6FFF" w14:textId="250DAF58" w:rsidR="0091182F" w:rsidRPr="0080219F" w:rsidRDefault="006B5D48" w:rsidP="0091182F">
      <w:pPr>
        <w:pStyle w:val="ListParagraph"/>
        <w:numPr>
          <w:ilvl w:val="0"/>
          <w:numId w:val="25"/>
        </w:numPr>
        <w:spacing w:line="360" w:lineRule="auto"/>
        <w:jc w:val="both"/>
        <w:rPr>
          <w:sz w:val="24"/>
          <w:szCs w:val="24"/>
        </w:rPr>
      </w:pPr>
      <w:r w:rsidRPr="0080219F">
        <w:rPr>
          <w:rFonts w:eastAsia="Arial"/>
          <w:b/>
          <w:sz w:val="24"/>
          <w:szCs w:val="24"/>
        </w:rPr>
        <w:t xml:space="preserve">Description: </w:t>
      </w:r>
      <w:r w:rsidR="00E63F5C">
        <w:rPr>
          <w:rFonts w:eastAsia="Arial"/>
          <w:b/>
          <w:sz w:val="24"/>
          <w:szCs w:val="24"/>
        </w:rPr>
        <w:t xml:space="preserve">Rules UI </w:t>
      </w:r>
      <w:r w:rsidR="00E63F5C">
        <w:rPr>
          <w:rFonts w:eastAsia="Arial"/>
          <w:bCs/>
          <w:sz w:val="24"/>
          <w:szCs w:val="24"/>
        </w:rPr>
        <w:t xml:space="preserve">Sabre is created to modify the group of Cabin crew rules and set of instruction and data </w:t>
      </w:r>
    </w:p>
    <w:p w14:paraId="7A676C50" w14:textId="77777777" w:rsidR="0091182F" w:rsidRPr="002026FC" w:rsidRDefault="006B5D48" w:rsidP="0091182F">
      <w:pPr>
        <w:tabs>
          <w:tab w:val="left" w:pos="720"/>
        </w:tabs>
        <w:autoSpaceDE w:val="0"/>
        <w:autoSpaceDN w:val="0"/>
        <w:adjustRightInd w:val="0"/>
        <w:spacing w:line="360" w:lineRule="auto"/>
        <w:jc w:val="both"/>
        <w:rPr>
          <w:rFonts w:eastAsia="Arial"/>
          <w:b/>
        </w:rPr>
      </w:pPr>
      <w:r w:rsidRPr="0080219F">
        <w:rPr>
          <w:rFonts w:eastAsia="Arial"/>
          <w:b/>
        </w:rPr>
        <w:t xml:space="preserve"> </w:t>
      </w:r>
      <w:r>
        <w:rPr>
          <w:rFonts w:eastAsia="Arial"/>
          <w:b/>
        </w:rPr>
        <w:t>Responsibilities:</w:t>
      </w:r>
    </w:p>
    <w:p w14:paraId="6CB341BB" w14:textId="77777777" w:rsidR="0091182F" w:rsidRPr="0080219F" w:rsidRDefault="006B5D48" w:rsidP="0091182F">
      <w:pPr>
        <w:pStyle w:val="ListParagraph"/>
        <w:numPr>
          <w:ilvl w:val="0"/>
          <w:numId w:val="26"/>
        </w:numPr>
        <w:spacing w:line="360" w:lineRule="auto"/>
        <w:jc w:val="both"/>
        <w:rPr>
          <w:sz w:val="24"/>
          <w:szCs w:val="24"/>
        </w:rPr>
      </w:pPr>
      <w:r>
        <w:t xml:space="preserve"> </w:t>
      </w:r>
      <w:r w:rsidRPr="0080219F">
        <w:rPr>
          <w:sz w:val="24"/>
          <w:szCs w:val="24"/>
        </w:rPr>
        <w:t>Responsible for developing responsive web &amp; app designs that work well on all devices, especially mobile and tablet</w:t>
      </w:r>
    </w:p>
    <w:p w14:paraId="33ED88C3" w14:textId="77777777" w:rsidR="0091182F" w:rsidRDefault="006B5D48" w:rsidP="0091182F">
      <w:pPr>
        <w:pStyle w:val="ListParagraph"/>
        <w:numPr>
          <w:ilvl w:val="0"/>
          <w:numId w:val="26"/>
        </w:numPr>
        <w:spacing w:line="360" w:lineRule="auto"/>
        <w:jc w:val="both"/>
        <w:rPr>
          <w:sz w:val="24"/>
          <w:szCs w:val="24"/>
        </w:rPr>
      </w:pPr>
      <w:r w:rsidRPr="0080219F">
        <w:rPr>
          <w:sz w:val="24"/>
          <w:szCs w:val="24"/>
        </w:rPr>
        <w:t xml:space="preserve">Using RestFull API services </w:t>
      </w:r>
    </w:p>
    <w:p w14:paraId="3AA474FC" w14:textId="77777777" w:rsidR="0091182F" w:rsidRDefault="006B5D48" w:rsidP="0091182F">
      <w:pPr>
        <w:pStyle w:val="ListParagraph"/>
        <w:numPr>
          <w:ilvl w:val="0"/>
          <w:numId w:val="26"/>
        </w:numPr>
        <w:spacing w:line="360" w:lineRule="auto"/>
        <w:jc w:val="both"/>
        <w:rPr>
          <w:b/>
          <w:bCs/>
          <w:sz w:val="24"/>
          <w:szCs w:val="24"/>
        </w:rPr>
      </w:pPr>
      <w:r>
        <w:rPr>
          <w:sz w:val="24"/>
          <w:szCs w:val="24"/>
        </w:rPr>
        <w:t>S</w:t>
      </w:r>
      <w:r>
        <w:rPr>
          <w:sz w:val="24"/>
          <w:szCs w:val="24"/>
        </w:rPr>
        <w:t xml:space="preserve">trong knowledge on writing </w:t>
      </w:r>
      <w:r w:rsidRPr="000B3F99">
        <w:rPr>
          <w:b/>
          <w:bCs/>
          <w:sz w:val="24"/>
          <w:szCs w:val="24"/>
        </w:rPr>
        <w:t>Media Queries</w:t>
      </w:r>
      <w:r>
        <w:rPr>
          <w:sz w:val="24"/>
          <w:szCs w:val="24"/>
        </w:rPr>
        <w:t xml:space="preserve"> and all </w:t>
      </w:r>
      <w:r w:rsidRPr="000B3F99">
        <w:rPr>
          <w:b/>
          <w:bCs/>
          <w:sz w:val="24"/>
          <w:szCs w:val="24"/>
        </w:rPr>
        <w:t>browser Compatibi</w:t>
      </w:r>
      <w:r>
        <w:rPr>
          <w:b/>
          <w:bCs/>
          <w:sz w:val="24"/>
          <w:szCs w:val="24"/>
        </w:rPr>
        <w:t>lity</w:t>
      </w:r>
    </w:p>
    <w:p w14:paraId="5228C0B6" w14:textId="77777777" w:rsidR="0091182F" w:rsidRPr="00E03CD5" w:rsidRDefault="006B5D48" w:rsidP="0091182F">
      <w:pPr>
        <w:pStyle w:val="ListParagraph"/>
        <w:numPr>
          <w:ilvl w:val="0"/>
          <w:numId w:val="26"/>
        </w:numPr>
        <w:spacing w:line="360" w:lineRule="auto"/>
        <w:jc w:val="both"/>
        <w:rPr>
          <w:sz w:val="24"/>
          <w:szCs w:val="24"/>
        </w:rPr>
      </w:pPr>
      <w:r w:rsidRPr="00E03CD5">
        <w:rPr>
          <w:sz w:val="24"/>
          <w:szCs w:val="24"/>
        </w:rPr>
        <w:t>Extensively worked on responsive web application</w:t>
      </w:r>
    </w:p>
    <w:p w14:paraId="0075E5CE" w14:textId="77777777" w:rsidR="0091182F" w:rsidRPr="0080219F" w:rsidRDefault="006B5D48" w:rsidP="0091182F">
      <w:pPr>
        <w:pStyle w:val="ListParagraph"/>
        <w:numPr>
          <w:ilvl w:val="0"/>
          <w:numId w:val="26"/>
        </w:numPr>
        <w:spacing w:line="360" w:lineRule="auto"/>
        <w:jc w:val="both"/>
        <w:rPr>
          <w:sz w:val="24"/>
          <w:szCs w:val="24"/>
        </w:rPr>
      </w:pPr>
      <w:r w:rsidRPr="0080219F">
        <w:rPr>
          <w:rFonts w:eastAsia="Arial"/>
          <w:sz w:val="24"/>
          <w:szCs w:val="24"/>
        </w:rPr>
        <w:t xml:space="preserve">Building reusable components using </w:t>
      </w:r>
      <w:r w:rsidRPr="0080219F">
        <w:rPr>
          <w:rFonts w:eastAsia="Arial"/>
          <w:b/>
          <w:sz w:val="24"/>
          <w:szCs w:val="24"/>
        </w:rPr>
        <w:t>React Js and front-end libraries for future use</w:t>
      </w:r>
    </w:p>
    <w:p w14:paraId="45FDC197" w14:textId="77777777" w:rsidR="0091182F" w:rsidRPr="0080219F" w:rsidRDefault="006B5D48" w:rsidP="0091182F">
      <w:pPr>
        <w:pStyle w:val="ListParagraph"/>
        <w:numPr>
          <w:ilvl w:val="0"/>
          <w:numId w:val="27"/>
        </w:numPr>
        <w:spacing w:line="360" w:lineRule="auto"/>
        <w:jc w:val="both"/>
        <w:rPr>
          <w:sz w:val="24"/>
          <w:szCs w:val="24"/>
        </w:rPr>
      </w:pPr>
      <w:r w:rsidRPr="0080219F">
        <w:rPr>
          <w:sz w:val="24"/>
          <w:szCs w:val="24"/>
        </w:rPr>
        <w:t xml:space="preserve">Create all web pages using Bootstrap </w:t>
      </w:r>
      <w:r w:rsidRPr="0080219F">
        <w:rPr>
          <w:sz w:val="24"/>
          <w:szCs w:val="24"/>
        </w:rPr>
        <w:t>framework and responsive design.</w:t>
      </w:r>
    </w:p>
    <w:p w14:paraId="32F888B6" w14:textId="77777777" w:rsidR="0091182F" w:rsidRPr="0080219F" w:rsidRDefault="006B5D48" w:rsidP="0091182F">
      <w:pPr>
        <w:pStyle w:val="ListParagraph"/>
        <w:numPr>
          <w:ilvl w:val="0"/>
          <w:numId w:val="28"/>
        </w:numPr>
        <w:spacing w:line="360" w:lineRule="auto"/>
        <w:jc w:val="both"/>
        <w:rPr>
          <w:sz w:val="24"/>
          <w:szCs w:val="24"/>
        </w:rPr>
      </w:pPr>
      <w:r w:rsidRPr="0080219F">
        <w:rPr>
          <w:sz w:val="24"/>
          <w:szCs w:val="24"/>
        </w:rPr>
        <w:t>State management and session management using</w:t>
      </w:r>
      <w:r w:rsidRPr="0080219F">
        <w:rPr>
          <w:b/>
          <w:sz w:val="24"/>
          <w:szCs w:val="24"/>
        </w:rPr>
        <w:t xml:space="preserve"> Redux</w:t>
      </w:r>
      <w:r w:rsidRPr="0080219F">
        <w:rPr>
          <w:sz w:val="24"/>
          <w:szCs w:val="24"/>
        </w:rPr>
        <w:t xml:space="preserve">  </w:t>
      </w:r>
    </w:p>
    <w:p w14:paraId="03A17EAB" w14:textId="77777777" w:rsidR="0091182F" w:rsidRPr="0080219F" w:rsidRDefault="006B5D48" w:rsidP="0091182F">
      <w:pPr>
        <w:pStyle w:val="ListParagraph"/>
        <w:numPr>
          <w:ilvl w:val="0"/>
          <w:numId w:val="28"/>
        </w:numPr>
        <w:spacing w:line="360" w:lineRule="auto"/>
        <w:jc w:val="both"/>
        <w:rPr>
          <w:rFonts w:eastAsia="Arial"/>
          <w:b/>
          <w:bCs/>
          <w:sz w:val="24"/>
          <w:szCs w:val="24"/>
        </w:rPr>
      </w:pPr>
      <w:r w:rsidRPr="0080219F">
        <w:rPr>
          <w:rFonts w:eastAsia="Arial"/>
          <w:sz w:val="24"/>
          <w:szCs w:val="24"/>
        </w:rPr>
        <w:t>Involved in solving the queries and given support 24/7.</w:t>
      </w:r>
    </w:p>
    <w:p w14:paraId="658523B6" w14:textId="77777777" w:rsidR="0091182F" w:rsidRPr="0080219F" w:rsidRDefault="006B5D48" w:rsidP="0091182F">
      <w:pPr>
        <w:pStyle w:val="ListParagraph"/>
        <w:numPr>
          <w:ilvl w:val="0"/>
          <w:numId w:val="28"/>
        </w:numPr>
        <w:spacing w:line="360" w:lineRule="auto"/>
        <w:jc w:val="both"/>
        <w:rPr>
          <w:rFonts w:eastAsia="Arial"/>
          <w:b/>
          <w:bCs/>
          <w:sz w:val="24"/>
          <w:szCs w:val="24"/>
        </w:rPr>
      </w:pPr>
      <w:r w:rsidRPr="0080219F">
        <w:rPr>
          <w:sz w:val="24"/>
          <w:szCs w:val="24"/>
        </w:rPr>
        <w:t>Develop responsive web pages as per UI requirements</w:t>
      </w:r>
    </w:p>
    <w:p w14:paraId="3FB7E2CC" w14:textId="71C83DE7" w:rsidR="0091182F" w:rsidRPr="0080219F" w:rsidRDefault="006B5D48" w:rsidP="0091182F">
      <w:pPr>
        <w:pStyle w:val="ListParagraph"/>
        <w:numPr>
          <w:ilvl w:val="0"/>
          <w:numId w:val="28"/>
        </w:numPr>
        <w:spacing w:line="360" w:lineRule="auto"/>
        <w:jc w:val="both"/>
        <w:rPr>
          <w:rFonts w:eastAsia="Arial"/>
          <w:b/>
          <w:bCs/>
          <w:sz w:val="24"/>
          <w:szCs w:val="24"/>
        </w:rPr>
      </w:pPr>
      <w:r w:rsidRPr="0080219F">
        <w:rPr>
          <w:rFonts w:eastAsia="Arial"/>
          <w:sz w:val="24"/>
          <w:szCs w:val="24"/>
        </w:rPr>
        <w:t xml:space="preserve">Migration of </w:t>
      </w:r>
      <w:r w:rsidR="007976CD" w:rsidRPr="0080219F">
        <w:rPr>
          <w:rFonts w:eastAsia="Arial"/>
          <w:sz w:val="24"/>
          <w:szCs w:val="24"/>
        </w:rPr>
        <w:t>JavaScript</w:t>
      </w:r>
      <w:r w:rsidRPr="0080219F">
        <w:rPr>
          <w:rFonts w:eastAsia="Arial"/>
          <w:sz w:val="24"/>
          <w:szCs w:val="24"/>
        </w:rPr>
        <w:t xml:space="preserve"> pages into React pages </w:t>
      </w:r>
    </w:p>
    <w:p w14:paraId="0C84723F" w14:textId="77777777" w:rsidR="0091182F" w:rsidRPr="0080219F" w:rsidRDefault="006B5D48" w:rsidP="0091182F">
      <w:pPr>
        <w:pStyle w:val="ListParagraph"/>
        <w:numPr>
          <w:ilvl w:val="0"/>
          <w:numId w:val="28"/>
        </w:numPr>
        <w:spacing w:line="360" w:lineRule="auto"/>
        <w:jc w:val="both"/>
        <w:rPr>
          <w:rFonts w:eastAsia="Arial"/>
          <w:b/>
          <w:bCs/>
          <w:sz w:val="24"/>
          <w:szCs w:val="24"/>
        </w:rPr>
      </w:pPr>
      <w:r w:rsidRPr="0080219F">
        <w:rPr>
          <w:rFonts w:eastAsia="Arial"/>
          <w:sz w:val="24"/>
          <w:szCs w:val="24"/>
        </w:rPr>
        <w:t>Creating diff</w:t>
      </w:r>
      <w:r w:rsidRPr="0080219F">
        <w:rPr>
          <w:rFonts w:eastAsia="Arial"/>
          <w:sz w:val="24"/>
          <w:szCs w:val="24"/>
        </w:rPr>
        <w:t>erent web pages using Canvas based platform</w:t>
      </w:r>
    </w:p>
    <w:p w14:paraId="501F8EF6" w14:textId="798C8FB7" w:rsidR="0091182F" w:rsidRPr="0053773A" w:rsidRDefault="006B5D48" w:rsidP="0091182F">
      <w:pPr>
        <w:pStyle w:val="ListParagraph"/>
        <w:widowControl w:val="0"/>
        <w:numPr>
          <w:ilvl w:val="0"/>
          <w:numId w:val="28"/>
        </w:numPr>
        <w:tabs>
          <w:tab w:val="left" w:pos="720"/>
        </w:tabs>
        <w:suppressAutoHyphens w:val="0"/>
        <w:autoSpaceDE w:val="0"/>
        <w:autoSpaceDN w:val="0"/>
        <w:adjustRightInd w:val="0"/>
        <w:spacing w:line="360" w:lineRule="auto"/>
        <w:jc w:val="both"/>
        <w:rPr>
          <w:rFonts w:eastAsia="Arial"/>
          <w:b/>
          <w:bCs/>
          <w:sz w:val="24"/>
          <w:szCs w:val="24"/>
        </w:rPr>
      </w:pPr>
      <w:r>
        <w:rPr>
          <w:rFonts w:eastAsia="Arial"/>
          <w:b/>
          <w:sz w:val="24"/>
          <w:szCs w:val="24"/>
        </w:rPr>
        <w:t xml:space="preserve"> Unit Testing and Component Testing using Enzyme</w:t>
      </w:r>
      <w:r w:rsidR="00E26A73">
        <w:rPr>
          <w:rFonts w:eastAsia="Arial"/>
          <w:b/>
          <w:sz w:val="24"/>
          <w:szCs w:val="24"/>
        </w:rPr>
        <w:t xml:space="preserve"> and React Testing Libray</w:t>
      </w:r>
    </w:p>
    <w:p w14:paraId="01632BCD" w14:textId="488BFDF0" w:rsidR="0095576A" w:rsidRDefault="0095576A">
      <w:pPr>
        <w:ind w:left="720"/>
        <w:jc w:val="both"/>
        <w:rPr>
          <w:b/>
        </w:rPr>
      </w:pPr>
    </w:p>
    <w:p w14:paraId="3D99B1A3" w14:textId="77777777" w:rsidR="00473851" w:rsidRDefault="00473851">
      <w:pPr>
        <w:ind w:left="720"/>
        <w:jc w:val="both"/>
        <w:rPr>
          <w:b/>
        </w:rPr>
      </w:pPr>
    </w:p>
    <w:p w14:paraId="5494137D" w14:textId="77777777" w:rsidR="0095576A" w:rsidRDefault="0095576A"/>
    <w:p w14:paraId="4FBC8F35" w14:textId="77777777" w:rsidR="0095576A" w:rsidRDefault="006B5D48">
      <w:pPr>
        <w:pBdr>
          <w:top w:val="single" w:sz="4" w:space="1" w:color="000000"/>
          <w:bottom w:val="single" w:sz="4" w:space="1" w:color="000000"/>
        </w:pBdr>
        <w:shd w:val="clear" w:color="auto" w:fill="BFBFBF"/>
        <w:rPr>
          <w:b/>
          <w:bCs/>
          <w:sz w:val="28"/>
          <w:szCs w:val="28"/>
        </w:rPr>
      </w:pPr>
      <w:r>
        <w:rPr>
          <w:b/>
          <w:bCs/>
          <w:sz w:val="28"/>
          <w:szCs w:val="28"/>
        </w:rPr>
        <w:t>Project Undertaken:</w:t>
      </w:r>
    </w:p>
    <w:p w14:paraId="0FCEBFAB" w14:textId="77777777" w:rsidR="0095576A" w:rsidRDefault="0095576A">
      <w:pPr>
        <w:jc w:val="center"/>
        <w:rPr>
          <w:b/>
          <w:bCs/>
          <w:szCs w:val="28"/>
        </w:rPr>
      </w:pPr>
    </w:p>
    <w:p w14:paraId="099BCDAE" w14:textId="4F78669E" w:rsidR="0095576A" w:rsidRPr="0080219F" w:rsidRDefault="006B5D48">
      <w:pPr>
        <w:pStyle w:val="ListParagraph"/>
        <w:numPr>
          <w:ilvl w:val="0"/>
          <w:numId w:val="22"/>
        </w:numPr>
        <w:tabs>
          <w:tab w:val="left" w:pos="720"/>
        </w:tabs>
        <w:autoSpaceDE w:val="0"/>
        <w:autoSpaceDN w:val="0"/>
        <w:adjustRightInd w:val="0"/>
        <w:spacing w:line="360" w:lineRule="auto"/>
        <w:jc w:val="both"/>
        <w:rPr>
          <w:sz w:val="24"/>
          <w:szCs w:val="24"/>
        </w:rPr>
      </w:pPr>
      <w:r w:rsidRPr="0080219F">
        <w:rPr>
          <w:rFonts w:eastAsia="Arial"/>
          <w:b/>
          <w:sz w:val="24"/>
          <w:szCs w:val="24"/>
        </w:rPr>
        <w:t>Title</w:t>
      </w:r>
      <w:r w:rsidR="00E26A73">
        <w:rPr>
          <w:rFonts w:eastAsia="Arial"/>
          <w:b/>
          <w:sz w:val="24"/>
          <w:szCs w:val="24"/>
        </w:rPr>
        <w:t>: MSHR</w:t>
      </w:r>
    </w:p>
    <w:p w14:paraId="222E1D29" w14:textId="77777777" w:rsidR="00E26A73" w:rsidRDefault="006B5D48" w:rsidP="00AC3739">
      <w:pPr>
        <w:pStyle w:val="ListParagraph"/>
        <w:numPr>
          <w:ilvl w:val="0"/>
          <w:numId w:val="24"/>
        </w:numPr>
        <w:tabs>
          <w:tab w:val="left" w:pos="720"/>
        </w:tabs>
        <w:autoSpaceDE w:val="0"/>
        <w:autoSpaceDN w:val="0"/>
        <w:adjustRightInd w:val="0"/>
        <w:spacing w:line="360" w:lineRule="auto"/>
        <w:jc w:val="both"/>
        <w:rPr>
          <w:sz w:val="24"/>
          <w:szCs w:val="24"/>
        </w:rPr>
      </w:pPr>
      <w:r w:rsidRPr="00E26A73">
        <w:rPr>
          <w:rFonts w:eastAsia="Arial"/>
          <w:b/>
          <w:sz w:val="24"/>
          <w:szCs w:val="24"/>
        </w:rPr>
        <w:t>Environment:</w:t>
      </w:r>
      <w:r w:rsidRPr="00E26A73">
        <w:rPr>
          <w:sz w:val="24"/>
          <w:szCs w:val="24"/>
        </w:rPr>
        <w:t xml:space="preserve"> HTML5, CSS3, Bootstrap, JavaScript, React Js, Redux, </w:t>
      </w:r>
    </w:p>
    <w:p w14:paraId="3CC44654" w14:textId="5E216710" w:rsidR="0095576A" w:rsidRPr="00E26A73" w:rsidRDefault="006B5D48" w:rsidP="00AC3739">
      <w:pPr>
        <w:pStyle w:val="ListParagraph"/>
        <w:numPr>
          <w:ilvl w:val="0"/>
          <w:numId w:val="24"/>
        </w:numPr>
        <w:tabs>
          <w:tab w:val="left" w:pos="720"/>
        </w:tabs>
        <w:autoSpaceDE w:val="0"/>
        <w:autoSpaceDN w:val="0"/>
        <w:adjustRightInd w:val="0"/>
        <w:spacing w:line="360" w:lineRule="auto"/>
        <w:jc w:val="both"/>
        <w:rPr>
          <w:sz w:val="24"/>
          <w:szCs w:val="24"/>
        </w:rPr>
      </w:pPr>
      <w:r w:rsidRPr="00E26A73">
        <w:rPr>
          <w:rFonts w:eastAsia="Arial"/>
          <w:b/>
          <w:sz w:val="24"/>
          <w:szCs w:val="24"/>
        </w:rPr>
        <w:t>Role:</w:t>
      </w:r>
      <w:r w:rsidRPr="00E26A73">
        <w:rPr>
          <w:b/>
          <w:sz w:val="24"/>
          <w:szCs w:val="24"/>
        </w:rPr>
        <w:t xml:space="preserve"> UI Developer </w:t>
      </w:r>
    </w:p>
    <w:p w14:paraId="4C7CB722" w14:textId="77777777" w:rsidR="00EB3AB3" w:rsidRDefault="006B5D48" w:rsidP="00EB3AB3">
      <w:pPr>
        <w:rPr>
          <w:rFonts w:eastAsia="Arial"/>
          <w:b/>
        </w:rPr>
      </w:pPr>
      <w:r>
        <w:rPr>
          <w:rFonts w:eastAsia="Arial"/>
          <w:b/>
        </w:rPr>
        <w:t xml:space="preserve">   </w:t>
      </w:r>
      <w:r w:rsidR="00CB423D" w:rsidRPr="00EB3AB3">
        <w:rPr>
          <w:rFonts w:eastAsia="Arial"/>
          <w:b/>
        </w:rPr>
        <w:t xml:space="preserve">Description: </w:t>
      </w:r>
    </w:p>
    <w:p w14:paraId="45DEF336" w14:textId="77777777" w:rsidR="00EB3AB3" w:rsidRDefault="00EB3AB3" w:rsidP="00EB3AB3">
      <w:pPr>
        <w:rPr>
          <w:rFonts w:eastAsia="Arial"/>
          <w:b/>
        </w:rPr>
      </w:pPr>
    </w:p>
    <w:p w14:paraId="5C655A86" w14:textId="493EF3A3" w:rsidR="00EB3AB3" w:rsidRPr="008F7A6E" w:rsidRDefault="006B5D48" w:rsidP="00EB3AB3">
      <w:pPr>
        <w:rPr>
          <w:rFonts w:asciiTheme="minorHAnsi" w:hAnsiTheme="minorHAnsi" w:cstheme="minorHAnsi"/>
          <w:iCs/>
          <w:szCs w:val="20"/>
        </w:rPr>
      </w:pPr>
      <w:r w:rsidRPr="00E822F4">
        <w:rPr>
          <w:rFonts w:asciiTheme="minorHAnsi" w:hAnsiTheme="minorHAnsi" w:cstheme="minorHAnsi"/>
          <w:iCs/>
          <w:szCs w:val="20"/>
        </w:rPr>
        <w:t>Share Holder Report is customization reporting application</w:t>
      </w:r>
      <w:r>
        <w:rPr>
          <w:rFonts w:asciiTheme="minorHAnsi" w:hAnsiTheme="minorHAnsi" w:cstheme="minorHAnsi"/>
          <w:iCs/>
          <w:szCs w:val="20"/>
        </w:rPr>
        <w:t xml:space="preserve">, it supports a standard-dized work-flow </w:t>
      </w:r>
      <w:r w:rsidRPr="00E822F4">
        <w:rPr>
          <w:rFonts w:asciiTheme="minorHAnsi" w:hAnsiTheme="minorHAnsi" w:cstheme="minorHAnsi"/>
          <w:iCs/>
          <w:szCs w:val="20"/>
        </w:rPr>
        <w:t>to increases transparency and collaboration between clients, aud</w:t>
      </w:r>
      <w:r w:rsidRPr="00E822F4">
        <w:rPr>
          <w:rFonts w:asciiTheme="minorHAnsi" w:hAnsiTheme="minorHAnsi" w:cstheme="minorHAnsi"/>
          <w:iCs/>
          <w:szCs w:val="20"/>
        </w:rPr>
        <w:t xml:space="preserve">itors and internal teams. </w:t>
      </w:r>
      <w:r w:rsidR="007976CD" w:rsidRPr="00E822F4">
        <w:rPr>
          <w:rFonts w:asciiTheme="minorHAnsi" w:hAnsiTheme="minorHAnsi" w:cstheme="minorHAnsi"/>
          <w:iCs/>
          <w:szCs w:val="20"/>
        </w:rPr>
        <w:t>Also,</w:t>
      </w:r>
      <w:r w:rsidRPr="00E822F4">
        <w:rPr>
          <w:rFonts w:asciiTheme="minorHAnsi" w:hAnsiTheme="minorHAnsi" w:cstheme="minorHAnsi"/>
          <w:iCs/>
          <w:szCs w:val="20"/>
        </w:rPr>
        <w:t xml:space="preserve"> t</w:t>
      </w:r>
      <w:r>
        <w:rPr>
          <w:rFonts w:asciiTheme="minorHAnsi" w:hAnsiTheme="minorHAnsi" w:cstheme="minorHAnsi"/>
          <w:iCs/>
          <w:szCs w:val="20"/>
        </w:rPr>
        <w:t>hese</w:t>
      </w:r>
      <w:r w:rsidRPr="00E822F4">
        <w:rPr>
          <w:rFonts w:asciiTheme="minorHAnsi" w:hAnsiTheme="minorHAnsi" w:cstheme="minorHAnsi"/>
          <w:iCs/>
          <w:szCs w:val="20"/>
        </w:rPr>
        <w:t xml:space="preserve"> reports help shareholders to become updated and aware about the status and progressof their shares in a particular company.</w:t>
      </w:r>
      <w:r>
        <w:rPr>
          <w:rFonts w:asciiTheme="minorHAnsi" w:hAnsiTheme="minorHAnsi" w:cstheme="minorHAnsi"/>
          <w:iCs/>
          <w:szCs w:val="20"/>
        </w:rPr>
        <w:br/>
        <w:t xml:space="preserve">                       </w:t>
      </w:r>
      <w:r w:rsidRPr="00E822F4">
        <w:rPr>
          <w:rFonts w:asciiTheme="minorHAnsi" w:hAnsiTheme="minorHAnsi" w:cstheme="minorHAnsi"/>
          <w:iCs/>
          <w:szCs w:val="20"/>
        </w:rPr>
        <w:t xml:space="preserve">It is dynamic user </w:t>
      </w:r>
      <w:r w:rsidR="00B209FE" w:rsidRPr="00E822F4">
        <w:rPr>
          <w:rFonts w:asciiTheme="minorHAnsi" w:hAnsiTheme="minorHAnsi" w:cstheme="minorHAnsi"/>
          <w:iCs/>
          <w:szCs w:val="20"/>
        </w:rPr>
        <w:t>Interface,</w:t>
      </w:r>
      <w:r w:rsidRPr="00E822F4">
        <w:rPr>
          <w:rFonts w:asciiTheme="minorHAnsi" w:hAnsiTheme="minorHAnsi" w:cstheme="minorHAnsi"/>
          <w:iCs/>
          <w:szCs w:val="20"/>
        </w:rPr>
        <w:t xml:space="preserve"> and it will digitization off-line product</w:t>
      </w:r>
      <w:r w:rsidRPr="00E822F4">
        <w:rPr>
          <w:rFonts w:asciiTheme="minorHAnsi" w:hAnsiTheme="minorHAnsi" w:cstheme="minorHAnsi"/>
          <w:iCs/>
          <w:szCs w:val="20"/>
        </w:rPr>
        <w:t>ion calendars and reduced email correspondence between State Street and Third Parties driving significant risk reduction, increased transparency and enhanced experience for clients, auditors and internal teams.</w:t>
      </w:r>
    </w:p>
    <w:p w14:paraId="374EAC49" w14:textId="77777777" w:rsidR="00EB3AB3" w:rsidRPr="00E822F4" w:rsidRDefault="006B5D48" w:rsidP="00EB3AB3">
      <w:pPr>
        <w:rPr>
          <w:rFonts w:asciiTheme="minorHAnsi" w:hAnsiTheme="minorHAnsi" w:cstheme="minorHAnsi"/>
          <w:iCs/>
          <w:szCs w:val="20"/>
        </w:rPr>
      </w:pPr>
      <w:r w:rsidRPr="00E822F4">
        <w:rPr>
          <w:rFonts w:asciiTheme="minorHAnsi" w:hAnsiTheme="minorHAnsi" w:cstheme="minorHAnsi"/>
          <w:iCs/>
          <w:szCs w:val="20"/>
        </w:rPr>
        <w:lastRenderedPageBreak/>
        <w:t xml:space="preserve">                   </w:t>
      </w:r>
      <w:r>
        <w:rPr>
          <w:rFonts w:asciiTheme="minorHAnsi" w:hAnsiTheme="minorHAnsi" w:cstheme="minorHAnsi"/>
          <w:iCs/>
          <w:szCs w:val="20"/>
        </w:rPr>
        <w:t xml:space="preserve">   </w:t>
      </w:r>
      <w:r w:rsidRPr="00E822F4">
        <w:rPr>
          <w:rFonts w:asciiTheme="minorHAnsi" w:hAnsiTheme="minorHAnsi" w:cstheme="minorHAnsi"/>
          <w:iCs/>
          <w:szCs w:val="20"/>
        </w:rPr>
        <w:t xml:space="preserve"> </w:t>
      </w:r>
      <w:r w:rsidRPr="00E822F4">
        <w:rPr>
          <w:rFonts w:asciiTheme="minorHAnsi" w:hAnsiTheme="minorHAnsi" w:cstheme="minorHAnsi"/>
          <w:szCs w:val="20"/>
        </w:rPr>
        <w:t xml:space="preserve">Share Holder </w:t>
      </w:r>
      <w:r w:rsidRPr="00E822F4">
        <w:rPr>
          <w:rFonts w:asciiTheme="minorHAnsi" w:hAnsiTheme="minorHAnsi" w:cstheme="minorHAnsi"/>
          <w:szCs w:val="20"/>
        </w:rPr>
        <w:t>Reporting consists of multiple modules Fund Information, Contact Information, Calendar Setup, Drafts, Comments and Metric Reporting. It enables the user to assign funds to books or groups. Adding or removing contacts, adding due dates to tasks/Milestones.</w:t>
      </w:r>
    </w:p>
    <w:p w14:paraId="7E20B254" w14:textId="512D92CB" w:rsidR="00E26A73" w:rsidRPr="00EB3AB3" w:rsidRDefault="00E26A73" w:rsidP="007976CD">
      <w:pPr>
        <w:pStyle w:val="ListParagraph"/>
        <w:spacing w:line="360" w:lineRule="auto"/>
        <w:ind w:left="360"/>
        <w:jc w:val="both"/>
        <w:rPr>
          <w:rFonts w:eastAsia="Arial"/>
          <w:b/>
        </w:rPr>
      </w:pPr>
    </w:p>
    <w:p w14:paraId="2CA2DBD6" w14:textId="216FD2C0" w:rsidR="0095576A" w:rsidRPr="00E26A73" w:rsidRDefault="006B5D48" w:rsidP="00E26A73">
      <w:pPr>
        <w:spacing w:line="360" w:lineRule="auto"/>
        <w:ind w:left="360"/>
        <w:jc w:val="both"/>
        <w:rPr>
          <w:rFonts w:eastAsia="Arial"/>
          <w:b/>
        </w:rPr>
      </w:pPr>
      <w:r w:rsidRPr="00E26A73">
        <w:rPr>
          <w:rFonts w:eastAsia="Arial"/>
          <w:b/>
        </w:rPr>
        <w:t>Responsibilities:</w:t>
      </w:r>
    </w:p>
    <w:p w14:paraId="22285A99" w14:textId="77777777" w:rsidR="005623B7" w:rsidRPr="00DA4DEF" w:rsidRDefault="006B5D48" w:rsidP="005623B7">
      <w:pPr>
        <w:pStyle w:val="ListParagraph"/>
        <w:numPr>
          <w:ilvl w:val="0"/>
          <w:numId w:val="26"/>
        </w:numPr>
        <w:spacing w:line="360" w:lineRule="auto"/>
        <w:jc w:val="both"/>
        <w:rPr>
          <w:sz w:val="24"/>
          <w:szCs w:val="24"/>
        </w:rPr>
      </w:pPr>
      <w:r>
        <w:t xml:space="preserve"> </w:t>
      </w:r>
      <w:r w:rsidRPr="00DA4DEF">
        <w:rPr>
          <w:sz w:val="24"/>
          <w:szCs w:val="24"/>
        </w:rPr>
        <w:t>Developed a front-end GUI using HTML5, CSS3, JavaScript and React Js and React Hooks and Redux and works in a dynamic Agile software development environment.</w:t>
      </w:r>
    </w:p>
    <w:p w14:paraId="01287514" w14:textId="77777777" w:rsidR="005623B7" w:rsidRPr="00DA4DEF" w:rsidRDefault="006B5D48" w:rsidP="005623B7">
      <w:pPr>
        <w:pStyle w:val="ListParagraph"/>
        <w:numPr>
          <w:ilvl w:val="0"/>
          <w:numId w:val="26"/>
        </w:numPr>
        <w:spacing w:line="360" w:lineRule="auto"/>
        <w:jc w:val="both"/>
        <w:rPr>
          <w:sz w:val="24"/>
          <w:szCs w:val="24"/>
        </w:rPr>
      </w:pPr>
      <w:r w:rsidRPr="00DA4DEF">
        <w:rPr>
          <w:sz w:val="24"/>
          <w:szCs w:val="24"/>
        </w:rPr>
        <w:t>Develop application features as per approved requirements and according to app</w:t>
      </w:r>
      <w:r w:rsidRPr="00DA4DEF">
        <w:rPr>
          <w:sz w:val="24"/>
          <w:szCs w:val="24"/>
        </w:rPr>
        <w:t>roved practices and procedures including unit tests and required documentation.</w:t>
      </w:r>
    </w:p>
    <w:p w14:paraId="08203D69" w14:textId="77777777" w:rsidR="005623B7" w:rsidRPr="00DA4DEF" w:rsidRDefault="006B5D48" w:rsidP="005623B7">
      <w:pPr>
        <w:pStyle w:val="ListParagraph"/>
        <w:numPr>
          <w:ilvl w:val="0"/>
          <w:numId w:val="26"/>
        </w:numPr>
        <w:spacing w:line="360" w:lineRule="auto"/>
        <w:jc w:val="both"/>
        <w:rPr>
          <w:sz w:val="24"/>
          <w:szCs w:val="24"/>
        </w:rPr>
      </w:pPr>
      <w:r w:rsidRPr="00DA4DEF">
        <w:rPr>
          <w:sz w:val="24"/>
          <w:szCs w:val="24"/>
        </w:rPr>
        <w:t>Provide estimations on proposed solutions as well as assigned tasks, timely updates to the management and/or team lead on progress.</w:t>
      </w:r>
    </w:p>
    <w:p w14:paraId="57E0A103" w14:textId="77777777" w:rsidR="005623B7" w:rsidRPr="00DA4DEF" w:rsidRDefault="006B5D48" w:rsidP="005623B7">
      <w:pPr>
        <w:pStyle w:val="ListParagraph"/>
        <w:numPr>
          <w:ilvl w:val="0"/>
          <w:numId w:val="26"/>
        </w:numPr>
        <w:spacing w:line="360" w:lineRule="auto"/>
        <w:jc w:val="both"/>
        <w:rPr>
          <w:sz w:val="24"/>
          <w:szCs w:val="24"/>
        </w:rPr>
      </w:pPr>
      <w:r w:rsidRPr="00DA4DEF">
        <w:rPr>
          <w:sz w:val="24"/>
          <w:szCs w:val="24"/>
        </w:rPr>
        <w:t xml:space="preserve">Effectively made use of Class </w:t>
      </w:r>
      <w:r w:rsidRPr="00DA4DEF">
        <w:rPr>
          <w:sz w:val="24"/>
          <w:szCs w:val="24"/>
        </w:rPr>
        <w:t>Components, Functional components, Props and State, Forms and Events, Life Cycle Methods and ES6 Java script features.</w:t>
      </w:r>
    </w:p>
    <w:p w14:paraId="5F8DDA73" w14:textId="77777777" w:rsidR="005623B7" w:rsidRPr="00DA4DEF" w:rsidRDefault="006B5D48" w:rsidP="005623B7">
      <w:pPr>
        <w:pStyle w:val="ListParagraph"/>
        <w:numPr>
          <w:ilvl w:val="0"/>
          <w:numId w:val="26"/>
        </w:numPr>
        <w:spacing w:line="360" w:lineRule="auto"/>
        <w:jc w:val="both"/>
        <w:rPr>
          <w:sz w:val="24"/>
          <w:szCs w:val="24"/>
        </w:rPr>
      </w:pPr>
      <w:r w:rsidRPr="00DA4DEF">
        <w:rPr>
          <w:sz w:val="24"/>
          <w:szCs w:val="24"/>
        </w:rPr>
        <w:t>Having good knowledge on React Fragments, Context, Portals, React Router.</w:t>
      </w:r>
    </w:p>
    <w:p w14:paraId="60025494" w14:textId="77777777" w:rsidR="005623B7" w:rsidRPr="00DA4DEF" w:rsidRDefault="006B5D48" w:rsidP="005623B7">
      <w:pPr>
        <w:pStyle w:val="ListParagraph"/>
        <w:numPr>
          <w:ilvl w:val="0"/>
          <w:numId w:val="26"/>
        </w:numPr>
        <w:spacing w:line="360" w:lineRule="auto"/>
        <w:jc w:val="both"/>
        <w:rPr>
          <w:sz w:val="24"/>
          <w:szCs w:val="24"/>
        </w:rPr>
      </w:pPr>
      <w:r w:rsidRPr="00DA4DEF">
        <w:rPr>
          <w:sz w:val="24"/>
          <w:szCs w:val="24"/>
        </w:rPr>
        <w:t>Effectively made use of use State Hook, Use Effect Hook and Use</w:t>
      </w:r>
      <w:r w:rsidRPr="00DA4DEF">
        <w:rPr>
          <w:sz w:val="24"/>
          <w:szCs w:val="24"/>
        </w:rPr>
        <w:t xml:space="preserve"> Context Hook and Knowledge on use Callback, use Memo, and use Custom Hook.</w:t>
      </w:r>
    </w:p>
    <w:p w14:paraId="547393B2" w14:textId="77777777" w:rsidR="005623B7" w:rsidRPr="00DA4DEF" w:rsidRDefault="006B5D48" w:rsidP="005623B7">
      <w:pPr>
        <w:pStyle w:val="ListParagraph"/>
        <w:numPr>
          <w:ilvl w:val="0"/>
          <w:numId w:val="26"/>
        </w:numPr>
        <w:spacing w:line="360" w:lineRule="auto"/>
        <w:jc w:val="both"/>
        <w:rPr>
          <w:sz w:val="24"/>
          <w:szCs w:val="24"/>
        </w:rPr>
      </w:pPr>
      <w:r w:rsidRPr="00DA4DEF">
        <w:rPr>
          <w:sz w:val="24"/>
          <w:szCs w:val="24"/>
        </w:rPr>
        <w:t>Having good experience on React Redux.</w:t>
      </w:r>
    </w:p>
    <w:p w14:paraId="70F5FD03" w14:textId="77777777" w:rsidR="005623B7" w:rsidRPr="00DA4DEF" w:rsidRDefault="006B5D48" w:rsidP="005623B7">
      <w:pPr>
        <w:pStyle w:val="ListParagraph"/>
        <w:numPr>
          <w:ilvl w:val="0"/>
          <w:numId w:val="26"/>
        </w:numPr>
        <w:spacing w:line="360" w:lineRule="auto"/>
        <w:jc w:val="both"/>
        <w:rPr>
          <w:sz w:val="24"/>
          <w:szCs w:val="24"/>
        </w:rPr>
      </w:pPr>
      <w:r w:rsidRPr="00DA4DEF">
        <w:rPr>
          <w:sz w:val="24"/>
          <w:szCs w:val="24"/>
        </w:rPr>
        <w:t>Support, debug and provide enhancements to the existing applications and Monitoring and improving front-end performance.</w:t>
      </w:r>
    </w:p>
    <w:p w14:paraId="27F844C4" w14:textId="77777777" w:rsidR="005623B7" w:rsidRPr="00DA4DEF" w:rsidRDefault="006B5D48" w:rsidP="005623B7">
      <w:pPr>
        <w:pStyle w:val="ListParagraph"/>
        <w:numPr>
          <w:ilvl w:val="0"/>
          <w:numId w:val="26"/>
        </w:numPr>
        <w:spacing w:line="360" w:lineRule="auto"/>
        <w:jc w:val="both"/>
        <w:rPr>
          <w:sz w:val="24"/>
          <w:szCs w:val="24"/>
        </w:rPr>
      </w:pPr>
      <w:r w:rsidRPr="00DA4DEF">
        <w:rPr>
          <w:sz w:val="24"/>
          <w:szCs w:val="24"/>
        </w:rPr>
        <w:t>Good knowledge of so</w:t>
      </w:r>
      <w:r w:rsidRPr="00DA4DEF">
        <w:rPr>
          <w:sz w:val="24"/>
          <w:szCs w:val="24"/>
        </w:rPr>
        <w:t>urce code configuration management software like GIT and CI/CD pipeline using Github.</w:t>
      </w:r>
    </w:p>
    <w:p w14:paraId="7A72E399" w14:textId="77777777" w:rsidR="005623B7" w:rsidRPr="00DA4DEF" w:rsidRDefault="006B5D48" w:rsidP="005623B7">
      <w:pPr>
        <w:pStyle w:val="ListParagraph"/>
        <w:numPr>
          <w:ilvl w:val="0"/>
          <w:numId w:val="26"/>
        </w:numPr>
        <w:spacing w:line="360" w:lineRule="auto"/>
        <w:jc w:val="both"/>
        <w:rPr>
          <w:sz w:val="24"/>
          <w:szCs w:val="24"/>
        </w:rPr>
      </w:pPr>
      <w:r w:rsidRPr="00DA4DEF">
        <w:rPr>
          <w:sz w:val="24"/>
          <w:szCs w:val="24"/>
        </w:rPr>
        <w:t>Involved in production deployment Activities.</w:t>
      </w:r>
    </w:p>
    <w:p w14:paraId="030A2375" w14:textId="249260F7" w:rsidR="0095576A" w:rsidRPr="00E26A73" w:rsidRDefault="006B5D48" w:rsidP="005623B7">
      <w:pPr>
        <w:pStyle w:val="ListParagraph"/>
        <w:spacing w:line="360" w:lineRule="auto"/>
        <w:jc w:val="both"/>
        <w:rPr>
          <w:rFonts w:eastAsia="Arial"/>
          <w:bCs/>
        </w:rPr>
      </w:pPr>
      <w:r>
        <w:pict w14:anchorId="677136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1pt;height:1pt;z-index:251658240;mso-wrap-edited:f;mso-width-percent:0;mso-height-percent:0;mso-width-percent:0;mso-height-percent:0">
            <v:imagedata r:id="rId6"/>
          </v:shape>
        </w:pict>
      </w:r>
      <w:r>
        <w:pict w14:anchorId="7D3283DB">
          <v:shape id="_x0000_s1026" type="#_x0000_t75" style="position:absolute;left:0;text-align:left;margin-left:0;margin-top:0;width:1pt;height:1pt;z-index:251659264">
            <v:imagedata r:id="rId7"/>
          </v:shape>
        </w:pict>
      </w:r>
    </w:p>
    <w:sectPr w:rsidR="0095576A" w:rsidRPr="00E26A73">
      <w:pgSz w:w="12240" w:h="15840"/>
      <w:pgMar w:top="720" w:right="1080" w:bottom="720" w:left="1080" w:header="720" w:footer="720" w:gutter="0"/>
      <w:pgBorders w:offsetFrom="page">
        <w:top w:val="inset" w:sz="6" w:space="24" w:color="auto"/>
        <w:left w:val="inset" w:sz="6" w:space="24" w:color="auto"/>
        <w:bottom w:val="outset" w:sz="6" w:space="24" w:color="auto"/>
        <w:right w:val="outset" w:sz="6" w:space="24" w:color="auto"/>
      </w:pgBorders>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C962CD6"/>
    <w:lvl w:ilvl="0">
      <w:start w:val="1"/>
      <w:numFmt w:val="bullet"/>
      <w:lvlText w:val=""/>
      <w:lvlJc w:val="left"/>
      <w:pPr>
        <w:tabs>
          <w:tab w:val="left" w:pos="720"/>
        </w:tabs>
        <w:ind w:left="720" w:hanging="360"/>
      </w:pPr>
      <w:rPr>
        <w:rFonts w:ascii="Symbol" w:hAnsi="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 w15:restartNumberingAfterBreak="0">
    <w:nsid w:val="00000002"/>
    <w:multiLevelType w:val="singleLevel"/>
    <w:tmpl w:val="00000003"/>
    <w:name w:val="WW8Num3"/>
    <w:lvl w:ilvl="0">
      <w:start w:val="1"/>
      <w:numFmt w:val="bullet"/>
      <w:lvlText w:val=""/>
      <w:lvlJc w:val="left"/>
      <w:pPr>
        <w:tabs>
          <w:tab w:val="left" w:pos="0"/>
        </w:tabs>
        <w:ind w:left="765" w:hanging="360"/>
      </w:pPr>
      <w:rPr>
        <w:rFonts w:ascii="Wingdings" w:hAnsi="Wingdings"/>
      </w:rPr>
    </w:lvl>
  </w:abstractNum>
  <w:abstractNum w:abstractNumId="2" w15:restartNumberingAfterBreak="0">
    <w:nsid w:val="00000003"/>
    <w:multiLevelType w:val="hybridMultilevel"/>
    <w:tmpl w:val="8BF499A2"/>
    <w:lvl w:ilvl="0" w:tplc="216C7AF0">
      <w:start w:val="1"/>
      <w:numFmt w:val="bullet"/>
      <w:lvlText w:val="o"/>
      <w:lvlJc w:val="left"/>
      <w:pPr>
        <w:ind w:left="1440" w:hanging="360"/>
      </w:pPr>
      <w:rPr>
        <w:rFonts w:ascii="Courier New" w:hAnsi="Courier New" w:cs="Courier New" w:hint="default"/>
      </w:rPr>
    </w:lvl>
    <w:lvl w:ilvl="1" w:tplc="BB0A169E" w:tentative="1">
      <w:start w:val="1"/>
      <w:numFmt w:val="bullet"/>
      <w:lvlText w:val="o"/>
      <w:lvlJc w:val="left"/>
      <w:pPr>
        <w:ind w:left="2160" w:hanging="360"/>
      </w:pPr>
      <w:rPr>
        <w:rFonts w:ascii="Courier New" w:hAnsi="Courier New" w:cs="Courier New" w:hint="default"/>
      </w:rPr>
    </w:lvl>
    <w:lvl w:ilvl="2" w:tplc="EC24D6E2" w:tentative="1">
      <w:start w:val="1"/>
      <w:numFmt w:val="bullet"/>
      <w:lvlText w:val=""/>
      <w:lvlJc w:val="left"/>
      <w:pPr>
        <w:ind w:left="2880" w:hanging="360"/>
      </w:pPr>
      <w:rPr>
        <w:rFonts w:ascii="Wingdings" w:hAnsi="Wingdings" w:hint="default"/>
      </w:rPr>
    </w:lvl>
    <w:lvl w:ilvl="3" w:tplc="2D125A84" w:tentative="1">
      <w:start w:val="1"/>
      <w:numFmt w:val="bullet"/>
      <w:lvlText w:val=""/>
      <w:lvlJc w:val="left"/>
      <w:pPr>
        <w:ind w:left="3600" w:hanging="360"/>
      </w:pPr>
      <w:rPr>
        <w:rFonts w:ascii="Symbol" w:hAnsi="Symbol" w:hint="default"/>
      </w:rPr>
    </w:lvl>
    <w:lvl w:ilvl="4" w:tplc="FCEA5E52" w:tentative="1">
      <w:start w:val="1"/>
      <w:numFmt w:val="bullet"/>
      <w:lvlText w:val="o"/>
      <w:lvlJc w:val="left"/>
      <w:pPr>
        <w:ind w:left="4320" w:hanging="360"/>
      </w:pPr>
      <w:rPr>
        <w:rFonts w:ascii="Courier New" w:hAnsi="Courier New" w:cs="Courier New" w:hint="default"/>
      </w:rPr>
    </w:lvl>
    <w:lvl w:ilvl="5" w:tplc="06E24F4C" w:tentative="1">
      <w:start w:val="1"/>
      <w:numFmt w:val="bullet"/>
      <w:lvlText w:val=""/>
      <w:lvlJc w:val="left"/>
      <w:pPr>
        <w:ind w:left="5040" w:hanging="360"/>
      </w:pPr>
      <w:rPr>
        <w:rFonts w:ascii="Wingdings" w:hAnsi="Wingdings" w:hint="default"/>
      </w:rPr>
    </w:lvl>
    <w:lvl w:ilvl="6" w:tplc="8CE0DF06" w:tentative="1">
      <w:start w:val="1"/>
      <w:numFmt w:val="bullet"/>
      <w:lvlText w:val=""/>
      <w:lvlJc w:val="left"/>
      <w:pPr>
        <w:ind w:left="5760" w:hanging="360"/>
      </w:pPr>
      <w:rPr>
        <w:rFonts w:ascii="Symbol" w:hAnsi="Symbol" w:hint="default"/>
      </w:rPr>
    </w:lvl>
    <w:lvl w:ilvl="7" w:tplc="7952CF1A" w:tentative="1">
      <w:start w:val="1"/>
      <w:numFmt w:val="bullet"/>
      <w:lvlText w:val="o"/>
      <w:lvlJc w:val="left"/>
      <w:pPr>
        <w:ind w:left="6480" w:hanging="360"/>
      </w:pPr>
      <w:rPr>
        <w:rFonts w:ascii="Courier New" w:hAnsi="Courier New" w:cs="Courier New" w:hint="default"/>
      </w:rPr>
    </w:lvl>
    <w:lvl w:ilvl="8" w:tplc="D3DAEBBA" w:tentative="1">
      <w:start w:val="1"/>
      <w:numFmt w:val="bullet"/>
      <w:lvlText w:val=""/>
      <w:lvlJc w:val="left"/>
      <w:pPr>
        <w:ind w:left="7200" w:hanging="360"/>
      </w:pPr>
      <w:rPr>
        <w:rFonts w:ascii="Wingdings" w:hAnsi="Wingdings" w:hint="default"/>
      </w:rPr>
    </w:lvl>
  </w:abstractNum>
  <w:abstractNum w:abstractNumId="3" w15:restartNumberingAfterBreak="0">
    <w:nsid w:val="00000004"/>
    <w:multiLevelType w:val="hybridMultilevel"/>
    <w:tmpl w:val="4C04BDF6"/>
    <w:lvl w:ilvl="0" w:tplc="2BD628BC">
      <w:start w:val="1"/>
      <w:numFmt w:val="bullet"/>
      <w:lvlText w:val=""/>
      <w:lvlJc w:val="left"/>
      <w:pPr>
        <w:ind w:left="720" w:hanging="360"/>
      </w:pPr>
      <w:rPr>
        <w:rFonts w:ascii="Symbol" w:hAnsi="Symbol" w:hint="default"/>
      </w:rPr>
    </w:lvl>
    <w:lvl w:ilvl="1" w:tplc="F886AF88" w:tentative="1">
      <w:start w:val="1"/>
      <w:numFmt w:val="bullet"/>
      <w:lvlText w:val="o"/>
      <w:lvlJc w:val="left"/>
      <w:pPr>
        <w:ind w:left="1440" w:hanging="360"/>
      </w:pPr>
      <w:rPr>
        <w:rFonts w:ascii="Courier New" w:hAnsi="Courier New" w:cs="Courier New" w:hint="default"/>
      </w:rPr>
    </w:lvl>
    <w:lvl w:ilvl="2" w:tplc="A9FCB08A" w:tentative="1">
      <w:start w:val="1"/>
      <w:numFmt w:val="bullet"/>
      <w:lvlText w:val=""/>
      <w:lvlJc w:val="left"/>
      <w:pPr>
        <w:ind w:left="2160" w:hanging="360"/>
      </w:pPr>
      <w:rPr>
        <w:rFonts w:ascii="Wingdings" w:hAnsi="Wingdings" w:hint="default"/>
      </w:rPr>
    </w:lvl>
    <w:lvl w:ilvl="3" w:tplc="0A547934" w:tentative="1">
      <w:start w:val="1"/>
      <w:numFmt w:val="bullet"/>
      <w:lvlText w:val=""/>
      <w:lvlJc w:val="left"/>
      <w:pPr>
        <w:ind w:left="2880" w:hanging="360"/>
      </w:pPr>
      <w:rPr>
        <w:rFonts w:ascii="Symbol" w:hAnsi="Symbol" w:hint="default"/>
      </w:rPr>
    </w:lvl>
    <w:lvl w:ilvl="4" w:tplc="5C42D000" w:tentative="1">
      <w:start w:val="1"/>
      <w:numFmt w:val="bullet"/>
      <w:lvlText w:val="o"/>
      <w:lvlJc w:val="left"/>
      <w:pPr>
        <w:ind w:left="3600" w:hanging="360"/>
      </w:pPr>
      <w:rPr>
        <w:rFonts w:ascii="Courier New" w:hAnsi="Courier New" w:cs="Courier New" w:hint="default"/>
      </w:rPr>
    </w:lvl>
    <w:lvl w:ilvl="5" w:tplc="1FF42482" w:tentative="1">
      <w:start w:val="1"/>
      <w:numFmt w:val="bullet"/>
      <w:lvlText w:val=""/>
      <w:lvlJc w:val="left"/>
      <w:pPr>
        <w:ind w:left="4320" w:hanging="360"/>
      </w:pPr>
      <w:rPr>
        <w:rFonts w:ascii="Wingdings" w:hAnsi="Wingdings" w:hint="default"/>
      </w:rPr>
    </w:lvl>
    <w:lvl w:ilvl="6" w:tplc="F27AC56A" w:tentative="1">
      <w:start w:val="1"/>
      <w:numFmt w:val="bullet"/>
      <w:lvlText w:val=""/>
      <w:lvlJc w:val="left"/>
      <w:pPr>
        <w:ind w:left="5040" w:hanging="360"/>
      </w:pPr>
      <w:rPr>
        <w:rFonts w:ascii="Symbol" w:hAnsi="Symbol" w:hint="default"/>
      </w:rPr>
    </w:lvl>
    <w:lvl w:ilvl="7" w:tplc="F5DC7BCE" w:tentative="1">
      <w:start w:val="1"/>
      <w:numFmt w:val="bullet"/>
      <w:lvlText w:val="o"/>
      <w:lvlJc w:val="left"/>
      <w:pPr>
        <w:ind w:left="5760" w:hanging="360"/>
      </w:pPr>
      <w:rPr>
        <w:rFonts w:ascii="Courier New" w:hAnsi="Courier New" w:cs="Courier New" w:hint="default"/>
      </w:rPr>
    </w:lvl>
    <w:lvl w:ilvl="8" w:tplc="F76EDFFC" w:tentative="1">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multilevel"/>
    <w:tmpl w:val="B074E396"/>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5" w15:restartNumberingAfterBreak="0">
    <w:nsid w:val="00000006"/>
    <w:multiLevelType w:val="multilevel"/>
    <w:tmpl w:val="2864D69C"/>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960" w:hanging="360"/>
      </w:pPr>
      <w:rPr>
        <w:rFonts w:ascii="Courier New" w:hAnsi="Courier New" w:cs="Courier New" w:hint="default"/>
      </w:rPr>
    </w:lvl>
    <w:lvl w:ilvl="2">
      <w:start w:val="1"/>
      <w:numFmt w:val="bullet"/>
      <w:lvlText w:val=""/>
      <w:lvlJc w:val="left"/>
      <w:pPr>
        <w:ind w:left="1680" w:hanging="360"/>
      </w:pPr>
      <w:rPr>
        <w:rFonts w:ascii="Wingdings" w:hAnsi="Wingdings" w:cs="Wingdings" w:hint="default"/>
      </w:rPr>
    </w:lvl>
    <w:lvl w:ilvl="3">
      <w:start w:val="1"/>
      <w:numFmt w:val="bullet"/>
      <w:lvlText w:val=""/>
      <w:lvlJc w:val="left"/>
      <w:pPr>
        <w:ind w:left="2400" w:hanging="360"/>
      </w:pPr>
      <w:rPr>
        <w:rFonts w:ascii="Symbol" w:hAnsi="Symbol" w:cs="Symbol" w:hint="default"/>
      </w:rPr>
    </w:lvl>
    <w:lvl w:ilvl="4">
      <w:start w:val="1"/>
      <w:numFmt w:val="bullet"/>
      <w:lvlText w:val="o"/>
      <w:lvlJc w:val="left"/>
      <w:pPr>
        <w:ind w:left="3120" w:hanging="360"/>
      </w:pPr>
      <w:rPr>
        <w:rFonts w:ascii="Courier New" w:hAnsi="Courier New" w:cs="Courier New" w:hint="default"/>
      </w:rPr>
    </w:lvl>
    <w:lvl w:ilvl="5">
      <w:start w:val="1"/>
      <w:numFmt w:val="bullet"/>
      <w:lvlText w:val=""/>
      <w:lvlJc w:val="left"/>
      <w:pPr>
        <w:ind w:left="3840" w:hanging="360"/>
      </w:pPr>
      <w:rPr>
        <w:rFonts w:ascii="Wingdings" w:hAnsi="Wingdings" w:cs="Wingdings" w:hint="default"/>
      </w:rPr>
    </w:lvl>
    <w:lvl w:ilvl="6">
      <w:start w:val="1"/>
      <w:numFmt w:val="bullet"/>
      <w:lvlText w:val=""/>
      <w:lvlJc w:val="left"/>
      <w:pPr>
        <w:ind w:left="4560" w:hanging="360"/>
      </w:pPr>
      <w:rPr>
        <w:rFonts w:ascii="Symbol" w:hAnsi="Symbol" w:cs="Symbol" w:hint="default"/>
      </w:rPr>
    </w:lvl>
    <w:lvl w:ilvl="7">
      <w:start w:val="1"/>
      <w:numFmt w:val="bullet"/>
      <w:lvlText w:val="o"/>
      <w:lvlJc w:val="left"/>
      <w:pPr>
        <w:ind w:left="5280" w:hanging="360"/>
      </w:pPr>
      <w:rPr>
        <w:rFonts w:ascii="Courier New" w:hAnsi="Courier New" w:cs="Courier New" w:hint="default"/>
      </w:rPr>
    </w:lvl>
    <w:lvl w:ilvl="8">
      <w:start w:val="1"/>
      <w:numFmt w:val="bullet"/>
      <w:lvlText w:val=""/>
      <w:lvlJc w:val="left"/>
      <w:pPr>
        <w:ind w:left="6000" w:hanging="360"/>
      </w:pPr>
      <w:rPr>
        <w:rFonts w:ascii="Wingdings" w:hAnsi="Wingdings" w:cs="Wingdings" w:hint="default"/>
      </w:rPr>
    </w:lvl>
  </w:abstractNum>
  <w:abstractNum w:abstractNumId="6" w15:restartNumberingAfterBreak="0">
    <w:nsid w:val="00000007"/>
    <w:multiLevelType w:val="hybridMultilevel"/>
    <w:tmpl w:val="F9A2695A"/>
    <w:lvl w:ilvl="0" w:tplc="E656060A">
      <w:start w:val="1"/>
      <w:numFmt w:val="bullet"/>
      <w:lvlText w:val=""/>
      <w:lvlJc w:val="left"/>
      <w:pPr>
        <w:ind w:left="720" w:hanging="360"/>
      </w:pPr>
      <w:rPr>
        <w:rFonts w:ascii="Wingdings" w:hAnsi="Wingdings" w:hint="default"/>
      </w:rPr>
    </w:lvl>
    <w:lvl w:ilvl="1" w:tplc="EAAECB3E" w:tentative="1">
      <w:start w:val="1"/>
      <w:numFmt w:val="bullet"/>
      <w:lvlText w:val="o"/>
      <w:lvlJc w:val="left"/>
      <w:pPr>
        <w:ind w:left="1440" w:hanging="360"/>
      </w:pPr>
      <w:rPr>
        <w:rFonts w:ascii="Courier New" w:hAnsi="Courier New" w:cs="Courier New" w:hint="default"/>
      </w:rPr>
    </w:lvl>
    <w:lvl w:ilvl="2" w:tplc="7EECB840" w:tentative="1">
      <w:start w:val="1"/>
      <w:numFmt w:val="bullet"/>
      <w:lvlText w:val=""/>
      <w:lvlJc w:val="left"/>
      <w:pPr>
        <w:ind w:left="2160" w:hanging="360"/>
      </w:pPr>
      <w:rPr>
        <w:rFonts w:ascii="Wingdings" w:hAnsi="Wingdings" w:hint="default"/>
      </w:rPr>
    </w:lvl>
    <w:lvl w:ilvl="3" w:tplc="0352A7CE" w:tentative="1">
      <w:start w:val="1"/>
      <w:numFmt w:val="bullet"/>
      <w:lvlText w:val=""/>
      <w:lvlJc w:val="left"/>
      <w:pPr>
        <w:ind w:left="2880" w:hanging="360"/>
      </w:pPr>
      <w:rPr>
        <w:rFonts w:ascii="Symbol" w:hAnsi="Symbol" w:hint="default"/>
      </w:rPr>
    </w:lvl>
    <w:lvl w:ilvl="4" w:tplc="2FFE7AEA" w:tentative="1">
      <w:start w:val="1"/>
      <w:numFmt w:val="bullet"/>
      <w:lvlText w:val="o"/>
      <w:lvlJc w:val="left"/>
      <w:pPr>
        <w:ind w:left="3600" w:hanging="360"/>
      </w:pPr>
      <w:rPr>
        <w:rFonts w:ascii="Courier New" w:hAnsi="Courier New" w:cs="Courier New" w:hint="default"/>
      </w:rPr>
    </w:lvl>
    <w:lvl w:ilvl="5" w:tplc="F5569456" w:tentative="1">
      <w:start w:val="1"/>
      <w:numFmt w:val="bullet"/>
      <w:lvlText w:val=""/>
      <w:lvlJc w:val="left"/>
      <w:pPr>
        <w:ind w:left="4320" w:hanging="360"/>
      </w:pPr>
      <w:rPr>
        <w:rFonts w:ascii="Wingdings" w:hAnsi="Wingdings" w:hint="default"/>
      </w:rPr>
    </w:lvl>
    <w:lvl w:ilvl="6" w:tplc="2000E532" w:tentative="1">
      <w:start w:val="1"/>
      <w:numFmt w:val="bullet"/>
      <w:lvlText w:val=""/>
      <w:lvlJc w:val="left"/>
      <w:pPr>
        <w:ind w:left="5040" w:hanging="360"/>
      </w:pPr>
      <w:rPr>
        <w:rFonts w:ascii="Symbol" w:hAnsi="Symbol" w:hint="default"/>
      </w:rPr>
    </w:lvl>
    <w:lvl w:ilvl="7" w:tplc="3836DF2C" w:tentative="1">
      <w:start w:val="1"/>
      <w:numFmt w:val="bullet"/>
      <w:lvlText w:val="o"/>
      <w:lvlJc w:val="left"/>
      <w:pPr>
        <w:ind w:left="5760" w:hanging="360"/>
      </w:pPr>
      <w:rPr>
        <w:rFonts w:ascii="Courier New" w:hAnsi="Courier New" w:cs="Courier New" w:hint="default"/>
      </w:rPr>
    </w:lvl>
    <w:lvl w:ilvl="8" w:tplc="2B7CAC18" w:tentative="1">
      <w:start w:val="1"/>
      <w:numFmt w:val="bullet"/>
      <w:lvlText w:val=""/>
      <w:lvlJc w:val="left"/>
      <w:pPr>
        <w:ind w:left="6480" w:hanging="360"/>
      </w:pPr>
      <w:rPr>
        <w:rFonts w:ascii="Wingdings" w:hAnsi="Wingdings" w:hint="default"/>
      </w:rPr>
    </w:lvl>
  </w:abstractNum>
  <w:abstractNum w:abstractNumId="7" w15:restartNumberingAfterBreak="0">
    <w:nsid w:val="00000008"/>
    <w:multiLevelType w:val="hybridMultilevel"/>
    <w:tmpl w:val="89E23254"/>
    <w:lvl w:ilvl="0" w:tplc="52B8B7B6">
      <w:start w:val="1"/>
      <w:numFmt w:val="bullet"/>
      <w:lvlText w:val=""/>
      <w:lvlJc w:val="left"/>
      <w:pPr>
        <w:ind w:left="720" w:hanging="360"/>
      </w:pPr>
      <w:rPr>
        <w:rFonts w:ascii="Symbol" w:hAnsi="Symbol" w:hint="default"/>
      </w:rPr>
    </w:lvl>
    <w:lvl w:ilvl="1" w:tplc="315E2E06" w:tentative="1">
      <w:start w:val="1"/>
      <w:numFmt w:val="bullet"/>
      <w:lvlText w:val="o"/>
      <w:lvlJc w:val="left"/>
      <w:pPr>
        <w:ind w:left="1440" w:hanging="360"/>
      </w:pPr>
      <w:rPr>
        <w:rFonts w:ascii="Courier New" w:hAnsi="Courier New" w:cs="Courier New" w:hint="default"/>
      </w:rPr>
    </w:lvl>
    <w:lvl w:ilvl="2" w:tplc="07046E1E" w:tentative="1">
      <w:start w:val="1"/>
      <w:numFmt w:val="bullet"/>
      <w:lvlText w:val=""/>
      <w:lvlJc w:val="left"/>
      <w:pPr>
        <w:ind w:left="2160" w:hanging="360"/>
      </w:pPr>
      <w:rPr>
        <w:rFonts w:ascii="Wingdings" w:hAnsi="Wingdings" w:hint="default"/>
      </w:rPr>
    </w:lvl>
    <w:lvl w:ilvl="3" w:tplc="D7709DCE" w:tentative="1">
      <w:start w:val="1"/>
      <w:numFmt w:val="bullet"/>
      <w:lvlText w:val=""/>
      <w:lvlJc w:val="left"/>
      <w:pPr>
        <w:ind w:left="2880" w:hanging="360"/>
      </w:pPr>
      <w:rPr>
        <w:rFonts w:ascii="Symbol" w:hAnsi="Symbol" w:hint="default"/>
      </w:rPr>
    </w:lvl>
    <w:lvl w:ilvl="4" w:tplc="5BD211F2" w:tentative="1">
      <w:start w:val="1"/>
      <w:numFmt w:val="bullet"/>
      <w:lvlText w:val="o"/>
      <w:lvlJc w:val="left"/>
      <w:pPr>
        <w:ind w:left="3600" w:hanging="360"/>
      </w:pPr>
      <w:rPr>
        <w:rFonts w:ascii="Courier New" w:hAnsi="Courier New" w:cs="Courier New" w:hint="default"/>
      </w:rPr>
    </w:lvl>
    <w:lvl w:ilvl="5" w:tplc="C2001E12" w:tentative="1">
      <w:start w:val="1"/>
      <w:numFmt w:val="bullet"/>
      <w:lvlText w:val=""/>
      <w:lvlJc w:val="left"/>
      <w:pPr>
        <w:ind w:left="4320" w:hanging="360"/>
      </w:pPr>
      <w:rPr>
        <w:rFonts w:ascii="Wingdings" w:hAnsi="Wingdings" w:hint="default"/>
      </w:rPr>
    </w:lvl>
    <w:lvl w:ilvl="6" w:tplc="F8EC061A" w:tentative="1">
      <w:start w:val="1"/>
      <w:numFmt w:val="bullet"/>
      <w:lvlText w:val=""/>
      <w:lvlJc w:val="left"/>
      <w:pPr>
        <w:ind w:left="5040" w:hanging="360"/>
      </w:pPr>
      <w:rPr>
        <w:rFonts w:ascii="Symbol" w:hAnsi="Symbol" w:hint="default"/>
      </w:rPr>
    </w:lvl>
    <w:lvl w:ilvl="7" w:tplc="5C64BE30" w:tentative="1">
      <w:start w:val="1"/>
      <w:numFmt w:val="bullet"/>
      <w:lvlText w:val="o"/>
      <w:lvlJc w:val="left"/>
      <w:pPr>
        <w:ind w:left="5760" w:hanging="360"/>
      </w:pPr>
      <w:rPr>
        <w:rFonts w:ascii="Courier New" w:hAnsi="Courier New" w:cs="Courier New" w:hint="default"/>
      </w:rPr>
    </w:lvl>
    <w:lvl w:ilvl="8" w:tplc="D116DBD2" w:tentative="1">
      <w:start w:val="1"/>
      <w:numFmt w:val="bullet"/>
      <w:lvlText w:val=""/>
      <w:lvlJc w:val="left"/>
      <w:pPr>
        <w:ind w:left="6480" w:hanging="360"/>
      </w:pPr>
      <w:rPr>
        <w:rFonts w:ascii="Wingdings" w:hAnsi="Wingdings" w:hint="default"/>
      </w:rPr>
    </w:lvl>
  </w:abstractNum>
  <w:abstractNum w:abstractNumId="8" w15:restartNumberingAfterBreak="0">
    <w:nsid w:val="00000009"/>
    <w:multiLevelType w:val="hybridMultilevel"/>
    <w:tmpl w:val="19789350"/>
    <w:lvl w:ilvl="0" w:tplc="C3A89BB8">
      <w:start w:val="1"/>
      <w:numFmt w:val="bullet"/>
      <w:lvlText w:val=""/>
      <w:lvlJc w:val="left"/>
      <w:pPr>
        <w:ind w:left="720" w:hanging="360"/>
      </w:pPr>
      <w:rPr>
        <w:rFonts w:ascii="Wingdings" w:hAnsi="Wingdings" w:hint="default"/>
      </w:rPr>
    </w:lvl>
    <w:lvl w:ilvl="1" w:tplc="5B148CDE" w:tentative="1">
      <w:start w:val="1"/>
      <w:numFmt w:val="bullet"/>
      <w:lvlText w:val="o"/>
      <w:lvlJc w:val="left"/>
      <w:pPr>
        <w:ind w:left="1440" w:hanging="360"/>
      </w:pPr>
      <w:rPr>
        <w:rFonts w:ascii="Courier New" w:hAnsi="Courier New" w:cs="Courier New" w:hint="default"/>
      </w:rPr>
    </w:lvl>
    <w:lvl w:ilvl="2" w:tplc="C08C3D64" w:tentative="1">
      <w:start w:val="1"/>
      <w:numFmt w:val="bullet"/>
      <w:lvlText w:val=""/>
      <w:lvlJc w:val="left"/>
      <w:pPr>
        <w:ind w:left="2160" w:hanging="360"/>
      </w:pPr>
      <w:rPr>
        <w:rFonts w:ascii="Wingdings" w:hAnsi="Wingdings" w:hint="default"/>
      </w:rPr>
    </w:lvl>
    <w:lvl w:ilvl="3" w:tplc="AF0A9ACC" w:tentative="1">
      <w:start w:val="1"/>
      <w:numFmt w:val="bullet"/>
      <w:lvlText w:val=""/>
      <w:lvlJc w:val="left"/>
      <w:pPr>
        <w:ind w:left="2880" w:hanging="360"/>
      </w:pPr>
      <w:rPr>
        <w:rFonts w:ascii="Symbol" w:hAnsi="Symbol" w:hint="default"/>
      </w:rPr>
    </w:lvl>
    <w:lvl w:ilvl="4" w:tplc="30580424" w:tentative="1">
      <w:start w:val="1"/>
      <w:numFmt w:val="bullet"/>
      <w:lvlText w:val="o"/>
      <w:lvlJc w:val="left"/>
      <w:pPr>
        <w:ind w:left="3600" w:hanging="360"/>
      </w:pPr>
      <w:rPr>
        <w:rFonts w:ascii="Courier New" w:hAnsi="Courier New" w:cs="Courier New" w:hint="default"/>
      </w:rPr>
    </w:lvl>
    <w:lvl w:ilvl="5" w:tplc="563CC3FA" w:tentative="1">
      <w:start w:val="1"/>
      <w:numFmt w:val="bullet"/>
      <w:lvlText w:val=""/>
      <w:lvlJc w:val="left"/>
      <w:pPr>
        <w:ind w:left="4320" w:hanging="360"/>
      </w:pPr>
      <w:rPr>
        <w:rFonts w:ascii="Wingdings" w:hAnsi="Wingdings" w:hint="default"/>
      </w:rPr>
    </w:lvl>
    <w:lvl w:ilvl="6" w:tplc="076AC534" w:tentative="1">
      <w:start w:val="1"/>
      <w:numFmt w:val="bullet"/>
      <w:lvlText w:val=""/>
      <w:lvlJc w:val="left"/>
      <w:pPr>
        <w:ind w:left="5040" w:hanging="360"/>
      </w:pPr>
      <w:rPr>
        <w:rFonts w:ascii="Symbol" w:hAnsi="Symbol" w:hint="default"/>
      </w:rPr>
    </w:lvl>
    <w:lvl w:ilvl="7" w:tplc="D57ED420" w:tentative="1">
      <w:start w:val="1"/>
      <w:numFmt w:val="bullet"/>
      <w:lvlText w:val="o"/>
      <w:lvlJc w:val="left"/>
      <w:pPr>
        <w:ind w:left="5760" w:hanging="360"/>
      </w:pPr>
      <w:rPr>
        <w:rFonts w:ascii="Courier New" w:hAnsi="Courier New" w:cs="Courier New" w:hint="default"/>
      </w:rPr>
    </w:lvl>
    <w:lvl w:ilvl="8" w:tplc="4F6A14DE" w:tentative="1">
      <w:start w:val="1"/>
      <w:numFmt w:val="bullet"/>
      <w:lvlText w:val=""/>
      <w:lvlJc w:val="left"/>
      <w:pPr>
        <w:ind w:left="6480" w:hanging="360"/>
      </w:pPr>
      <w:rPr>
        <w:rFonts w:ascii="Wingdings" w:hAnsi="Wingdings" w:hint="default"/>
      </w:rPr>
    </w:lvl>
  </w:abstractNum>
  <w:abstractNum w:abstractNumId="9" w15:restartNumberingAfterBreak="0">
    <w:nsid w:val="0000000A"/>
    <w:multiLevelType w:val="hybridMultilevel"/>
    <w:tmpl w:val="0ECC18D0"/>
    <w:lvl w:ilvl="0" w:tplc="CD280CC4">
      <w:start w:val="1"/>
      <w:numFmt w:val="bullet"/>
      <w:lvlText w:val=""/>
      <w:lvlJc w:val="left"/>
      <w:pPr>
        <w:ind w:left="720" w:hanging="360"/>
      </w:pPr>
      <w:rPr>
        <w:rFonts w:ascii="Symbol" w:hAnsi="Symbol" w:hint="default"/>
      </w:rPr>
    </w:lvl>
    <w:lvl w:ilvl="1" w:tplc="24CC2010" w:tentative="1">
      <w:start w:val="1"/>
      <w:numFmt w:val="bullet"/>
      <w:lvlText w:val="o"/>
      <w:lvlJc w:val="left"/>
      <w:pPr>
        <w:ind w:left="1440" w:hanging="360"/>
      </w:pPr>
      <w:rPr>
        <w:rFonts w:ascii="Courier New" w:hAnsi="Courier New" w:cs="Courier New" w:hint="default"/>
      </w:rPr>
    </w:lvl>
    <w:lvl w:ilvl="2" w:tplc="8C90FEF4" w:tentative="1">
      <w:start w:val="1"/>
      <w:numFmt w:val="bullet"/>
      <w:lvlText w:val=""/>
      <w:lvlJc w:val="left"/>
      <w:pPr>
        <w:ind w:left="2160" w:hanging="360"/>
      </w:pPr>
      <w:rPr>
        <w:rFonts w:ascii="Wingdings" w:hAnsi="Wingdings" w:hint="default"/>
      </w:rPr>
    </w:lvl>
    <w:lvl w:ilvl="3" w:tplc="A0240560" w:tentative="1">
      <w:start w:val="1"/>
      <w:numFmt w:val="bullet"/>
      <w:lvlText w:val=""/>
      <w:lvlJc w:val="left"/>
      <w:pPr>
        <w:ind w:left="2880" w:hanging="360"/>
      </w:pPr>
      <w:rPr>
        <w:rFonts w:ascii="Symbol" w:hAnsi="Symbol" w:hint="default"/>
      </w:rPr>
    </w:lvl>
    <w:lvl w:ilvl="4" w:tplc="70EA2B38" w:tentative="1">
      <w:start w:val="1"/>
      <w:numFmt w:val="bullet"/>
      <w:lvlText w:val="o"/>
      <w:lvlJc w:val="left"/>
      <w:pPr>
        <w:ind w:left="3600" w:hanging="360"/>
      </w:pPr>
      <w:rPr>
        <w:rFonts w:ascii="Courier New" w:hAnsi="Courier New" w:cs="Courier New" w:hint="default"/>
      </w:rPr>
    </w:lvl>
    <w:lvl w:ilvl="5" w:tplc="56BCBF78" w:tentative="1">
      <w:start w:val="1"/>
      <w:numFmt w:val="bullet"/>
      <w:lvlText w:val=""/>
      <w:lvlJc w:val="left"/>
      <w:pPr>
        <w:ind w:left="4320" w:hanging="360"/>
      </w:pPr>
      <w:rPr>
        <w:rFonts w:ascii="Wingdings" w:hAnsi="Wingdings" w:hint="default"/>
      </w:rPr>
    </w:lvl>
    <w:lvl w:ilvl="6" w:tplc="ED7C2D92" w:tentative="1">
      <w:start w:val="1"/>
      <w:numFmt w:val="bullet"/>
      <w:lvlText w:val=""/>
      <w:lvlJc w:val="left"/>
      <w:pPr>
        <w:ind w:left="5040" w:hanging="360"/>
      </w:pPr>
      <w:rPr>
        <w:rFonts w:ascii="Symbol" w:hAnsi="Symbol" w:hint="default"/>
      </w:rPr>
    </w:lvl>
    <w:lvl w:ilvl="7" w:tplc="AB8C894C" w:tentative="1">
      <w:start w:val="1"/>
      <w:numFmt w:val="bullet"/>
      <w:lvlText w:val="o"/>
      <w:lvlJc w:val="left"/>
      <w:pPr>
        <w:ind w:left="5760" w:hanging="360"/>
      </w:pPr>
      <w:rPr>
        <w:rFonts w:ascii="Courier New" w:hAnsi="Courier New" w:cs="Courier New" w:hint="default"/>
      </w:rPr>
    </w:lvl>
    <w:lvl w:ilvl="8" w:tplc="C6A08388" w:tentative="1">
      <w:start w:val="1"/>
      <w:numFmt w:val="bullet"/>
      <w:lvlText w:val=""/>
      <w:lvlJc w:val="left"/>
      <w:pPr>
        <w:ind w:left="6480" w:hanging="360"/>
      </w:pPr>
      <w:rPr>
        <w:rFonts w:ascii="Wingdings" w:hAnsi="Wingdings" w:hint="default"/>
      </w:rPr>
    </w:lvl>
  </w:abstractNum>
  <w:abstractNum w:abstractNumId="10" w15:restartNumberingAfterBreak="0">
    <w:nsid w:val="0000000B"/>
    <w:multiLevelType w:val="hybridMultilevel"/>
    <w:tmpl w:val="0E820EF6"/>
    <w:lvl w:ilvl="0" w:tplc="77600B2C">
      <w:start w:val="1"/>
      <w:numFmt w:val="bullet"/>
      <w:lvlText w:val=""/>
      <w:lvlJc w:val="left"/>
      <w:pPr>
        <w:ind w:left="1080" w:hanging="360"/>
      </w:pPr>
      <w:rPr>
        <w:rFonts w:ascii="Wingdings" w:hAnsi="Wingdings" w:hint="default"/>
      </w:rPr>
    </w:lvl>
    <w:lvl w:ilvl="1" w:tplc="15FCA94C" w:tentative="1">
      <w:start w:val="1"/>
      <w:numFmt w:val="bullet"/>
      <w:lvlText w:val="o"/>
      <w:lvlJc w:val="left"/>
      <w:pPr>
        <w:ind w:left="1800" w:hanging="360"/>
      </w:pPr>
      <w:rPr>
        <w:rFonts w:ascii="Courier New" w:hAnsi="Courier New" w:cs="Courier New" w:hint="default"/>
      </w:rPr>
    </w:lvl>
    <w:lvl w:ilvl="2" w:tplc="73643C50" w:tentative="1">
      <w:start w:val="1"/>
      <w:numFmt w:val="bullet"/>
      <w:lvlText w:val=""/>
      <w:lvlJc w:val="left"/>
      <w:pPr>
        <w:ind w:left="2520" w:hanging="360"/>
      </w:pPr>
      <w:rPr>
        <w:rFonts w:ascii="Wingdings" w:hAnsi="Wingdings" w:hint="default"/>
      </w:rPr>
    </w:lvl>
    <w:lvl w:ilvl="3" w:tplc="2E96C0BE" w:tentative="1">
      <w:start w:val="1"/>
      <w:numFmt w:val="bullet"/>
      <w:lvlText w:val=""/>
      <w:lvlJc w:val="left"/>
      <w:pPr>
        <w:ind w:left="3240" w:hanging="360"/>
      </w:pPr>
      <w:rPr>
        <w:rFonts w:ascii="Symbol" w:hAnsi="Symbol" w:hint="default"/>
      </w:rPr>
    </w:lvl>
    <w:lvl w:ilvl="4" w:tplc="ABFA475A" w:tentative="1">
      <w:start w:val="1"/>
      <w:numFmt w:val="bullet"/>
      <w:lvlText w:val="o"/>
      <w:lvlJc w:val="left"/>
      <w:pPr>
        <w:ind w:left="3960" w:hanging="360"/>
      </w:pPr>
      <w:rPr>
        <w:rFonts w:ascii="Courier New" w:hAnsi="Courier New" w:cs="Courier New" w:hint="default"/>
      </w:rPr>
    </w:lvl>
    <w:lvl w:ilvl="5" w:tplc="BBD46446" w:tentative="1">
      <w:start w:val="1"/>
      <w:numFmt w:val="bullet"/>
      <w:lvlText w:val=""/>
      <w:lvlJc w:val="left"/>
      <w:pPr>
        <w:ind w:left="4680" w:hanging="360"/>
      </w:pPr>
      <w:rPr>
        <w:rFonts w:ascii="Wingdings" w:hAnsi="Wingdings" w:hint="default"/>
      </w:rPr>
    </w:lvl>
    <w:lvl w:ilvl="6" w:tplc="5156A62A" w:tentative="1">
      <w:start w:val="1"/>
      <w:numFmt w:val="bullet"/>
      <w:lvlText w:val=""/>
      <w:lvlJc w:val="left"/>
      <w:pPr>
        <w:ind w:left="5400" w:hanging="360"/>
      </w:pPr>
      <w:rPr>
        <w:rFonts w:ascii="Symbol" w:hAnsi="Symbol" w:hint="default"/>
      </w:rPr>
    </w:lvl>
    <w:lvl w:ilvl="7" w:tplc="02B404A4" w:tentative="1">
      <w:start w:val="1"/>
      <w:numFmt w:val="bullet"/>
      <w:lvlText w:val="o"/>
      <w:lvlJc w:val="left"/>
      <w:pPr>
        <w:ind w:left="6120" w:hanging="360"/>
      </w:pPr>
      <w:rPr>
        <w:rFonts w:ascii="Courier New" w:hAnsi="Courier New" w:cs="Courier New" w:hint="default"/>
      </w:rPr>
    </w:lvl>
    <w:lvl w:ilvl="8" w:tplc="780CEE28" w:tentative="1">
      <w:start w:val="1"/>
      <w:numFmt w:val="bullet"/>
      <w:lvlText w:val=""/>
      <w:lvlJc w:val="left"/>
      <w:pPr>
        <w:ind w:left="6840" w:hanging="360"/>
      </w:pPr>
      <w:rPr>
        <w:rFonts w:ascii="Wingdings" w:hAnsi="Wingdings" w:hint="default"/>
      </w:rPr>
    </w:lvl>
  </w:abstractNum>
  <w:abstractNum w:abstractNumId="11" w15:restartNumberingAfterBreak="0">
    <w:nsid w:val="0000000C"/>
    <w:multiLevelType w:val="hybridMultilevel"/>
    <w:tmpl w:val="07686E34"/>
    <w:lvl w:ilvl="0" w:tplc="349E0924">
      <w:start w:val="1"/>
      <w:numFmt w:val="bullet"/>
      <w:lvlText w:val=""/>
      <w:lvlJc w:val="left"/>
      <w:pPr>
        <w:ind w:left="720" w:hanging="360"/>
      </w:pPr>
      <w:rPr>
        <w:rFonts w:ascii="Wingdings" w:hAnsi="Wingdings" w:hint="default"/>
      </w:rPr>
    </w:lvl>
    <w:lvl w:ilvl="1" w:tplc="0DBA1D5A">
      <w:start w:val="1"/>
      <w:numFmt w:val="bullet"/>
      <w:lvlText w:val="o"/>
      <w:lvlJc w:val="left"/>
      <w:pPr>
        <w:ind w:left="1440" w:hanging="360"/>
      </w:pPr>
      <w:rPr>
        <w:rFonts w:ascii="Courier New" w:hAnsi="Courier New" w:cs="Courier New" w:hint="default"/>
      </w:rPr>
    </w:lvl>
    <w:lvl w:ilvl="2" w:tplc="48789948" w:tentative="1">
      <w:start w:val="1"/>
      <w:numFmt w:val="bullet"/>
      <w:lvlText w:val=""/>
      <w:lvlJc w:val="left"/>
      <w:pPr>
        <w:ind w:left="2160" w:hanging="360"/>
      </w:pPr>
      <w:rPr>
        <w:rFonts w:ascii="Wingdings" w:hAnsi="Wingdings" w:hint="default"/>
      </w:rPr>
    </w:lvl>
    <w:lvl w:ilvl="3" w:tplc="F49CA1B8" w:tentative="1">
      <w:start w:val="1"/>
      <w:numFmt w:val="bullet"/>
      <w:lvlText w:val=""/>
      <w:lvlJc w:val="left"/>
      <w:pPr>
        <w:ind w:left="2880" w:hanging="360"/>
      </w:pPr>
      <w:rPr>
        <w:rFonts w:ascii="Symbol" w:hAnsi="Symbol" w:hint="default"/>
      </w:rPr>
    </w:lvl>
    <w:lvl w:ilvl="4" w:tplc="8AEC0BD8" w:tentative="1">
      <w:start w:val="1"/>
      <w:numFmt w:val="bullet"/>
      <w:lvlText w:val="o"/>
      <w:lvlJc w:val="left"/>
      <w:pPr>
        <w:ind w:left="3600" w:hanging="360"/>
      </w:pPr>
      <w:rPr>
        <w:rFonts w:ascii="Courier New" w:hAnsi="Courier New" w:cs="Courier New" w:hint="default"/>
      </w:rPr>
    </w:lvl>
    <w:lvl w:ilvl="5" w:tplc="D5F4888E" w:tentative="1">
      <w:start w:val="1"/>
      <w:numFmt w:val="bullet"/>
      <w:lvlText w:val=""/>
      <w:lvlJc w:val="left"/>
      <w:pPr>
        <w:ind w:left="4320" w:hanging="360"/>
      </w:pPr>
      <w:rPr>
        <w:rFonts w:ascii="Wingdings" w:hAnsi="Wingdings" w:hint="default"/>
      </w:rPr>
    </w:lvl>
    <w:lvl w:ilvl="6" w:tplc="514C55F8" w:tentative="1">
      <w:start w:val="1"/>
      <w:numFmt w:val="bullet"/>
      <w:lvlText w:val=""/>
      <w:lvlJc w:val="left"/>
      <w:pPr>
        <w:ind w:left="5040" w:hanging="360"/>
      </w:pPr>
      <w:rPr>
        <w:rFonts w:ascii="Symbol" w:hAnsi="Symbol" w:hint="default"/>
      </w:rPr>
    </w:lvl>
    <w:lvl w:ilvl="7" w:tplc="6548E73A" w:tentative="1">
      <w:start w:val="1"/>
      <w:numFmt w:val="bullet"/>
      <w:lvlText w:val="o"/>
      <w:lvlJc w:val="left"/>
      <w:pPr>
        <w:ind w:left="5760" w:hanging="360"/>
      </w:pPr>
      <w:rPr>
        <w:rFonts w:ascii="Courier New" w:hAnsi="Courier New" w:cs="Courier New" w:hint="default"/>
      </w:rPr>
    </w:lvl>
    <w:lvl w:ilvl="8" w:tplc="3416BB36" w:tentative="1">
      <w:start w:val="1"/>
      <w:numFmt w:val="bullet"/>
      <w:lvlText w:val=""/>
      <w:lvlJc w:val="left"/>
      <w:pPr>
        <w:ind w:left="6480" w:hanging="360"/>
      </w:pPr>
      <w:rPr>
        <w:rFonts w:ascii="Wingdings" w:hAnsi="Wingdings" w:hint="default"/>
      </w:rPr>
    </w:lvl>
  </w:abstractNum>
  <w:abstractNum w:abstractNumId="12" w15:restartNumberingAfterBreak="0">
    <w:nsid w:val="0000000D"/>
    <w:multiLevelType w:val="hybridMultilevel"/>
    <w:tmpl w:val="47341252"/>
    <w:lvl w:ilvl="0" w:tplc="AB0EC7A6">
      <w:start w:val="1"/>
      <w:numFmt w:val="bullet"/>
      <w:lvlText w:val=""/>
      <w:lvlJc w:val="left"/>
      <w:pPr>
        <w:ind w:left="720" w:hanging="360"/>
      </w:pPr>
      <w:rPr>
        <w:rFonts w:ascii="Symbol" w:hAnsi="Symbol" w:hint="default"/>
      </w:rPr>
    </w:lvl>
    <w:lvl w:ilvl="1" w:tplc="E15058BC">
      <w:start w:val="1"/>
      <w:numFmt w:val="bullet"/>
      <w:lvlText w:val="o"/>
      <w:lvlJc w:val="left"/>
      <w:pPr>
        <w:ind w:left="1440" w:hanging="360"/>
      </w:pPr>
      <w:rPr>
        <w:rFonts w:ascii="Courier New" w:hAnsi="Courier New" w:cs="Courier New" w:hint="default"/>
      </w:rPr>
    </w:lvl>
    <w:lvl w:ilvl="2" w:tplc="9EAE192A">
      <w:start w:val="1"/>
      <w:numFmt w:val="bullet"/>
      <w:lvlText w:val=""/>
      <w:lvlJc w:val="left"/>
      <w:pPr>
        <w:ind w:left="2160" w:hanging="360"/>
      </w:pPr>
      <w:rPr>
        <w:rFonts w:ascii="Wingdings" w:hAnsi="Wingdings" w:hint="default"/>
      </w:rPr>
    </w:lvl>
    <w:lvl w:ilvl="3" w:tplc="AC08574A">
      <w:start w:val="1"/>
      <w:numFmt w:val="bullet"/>
      <w:lvlText w:val=""/>
      <w:lvlJc w:val="left"/>
      <w:pPr>
        <w:ind w:left="2880" w:hanging="360"/>
      </w:pPr>
      <w:rPr>
        <w:rFonts w:ascii="Symbol" w:hAnsi="Symbol" w:hint="default"/>
      </w:rPr>
    </w:lvl>
    <w:lvl w:ilvl="4" w:tplc="3EC0A292">
      <w:start w:val="1"/>
      <w:numFmt w:val="bullet"/>
      <w:lvlText w:val="o"/>
      <w:lvlJc w:val="left"/>
      <w:pPr>
        <w:ind w:left="3600" w:hanging="360"/>
      </w:pPr>
      <w:rPr>
        <w:rFonts w:ascii="Courier New" w:hAnsi="Courier New" w:cs="Courier New" w:hint="default"/>
      </w:rPr>
    </w:lvl>
    <w:lvl w:ilvl="5" w:tplc="28989A2E">
      <w:start w:val="1"/>
      <w:numFmt w:val="bullet"/>
      <w:lvlText w:val=""/>
      <w:lvlJc w:val="left"/>
      <w:pPr>
        <w:ind w:left="4320" w:hanging="360"/>
      </w:pPr>
      <w:rPr>
        <w:rFonts w:ascii="Wingdings" w:hAnsi="Wingdings" w:hint="default"/>
      </w:rPr>
    </w:lvl>
    <w:lvl w:ilvl="6" w:tplc="82183DE8">
      <w:start w:val="1"/>
      <w:numFmt w:val="bullet"/>
      <w:lvlText w:val=""/>
      <w:lvlJc w:val="left"/>
      <w:pPr>
        <w:ind w:left="5040" w:hanging="360"/>
      </w:pPr>
      <w:rPr>
        <w:rFonts w:ascii="Symbol" w:hAnsi="Symbol" w:hint="default"/>
      </w:rPr>
    </w:lvl>
    <w:lvl w:ilvl="7" w:tplc="722A17A8">
      <w:start w:val="1"/>
      <w:numFmt w:val="bullet"/>
      <w:lvlText w:val="o"/>
      <w:lvlJc w:val="left"/>
      <w:pPr>
        <w:ind w:left="5760" w:hanging="360"/>
      </w:pPr>
      <w:rPr>
        <w:rFonts w:ascii="Courier New" w:hAnsi="Courier New" w:cs="Courier New" w:hint="default"/>
      </w:rPr>
    </w:lvl>
    <w:lvl w:ilvl="8" w:tplc="F2428454">
      <w:start w:val="1"/>
      <w:numFmt w:val="bullet"/>
      <w:lvlText w:val=""/>
      <w:lvlJc w:val="left"/>
      <w:pPr>
        <w:ind w:left="6480" w:hanging="360"/>
      </w:pPr>
      <w:rPr>
        <w:rFonts w:ascii="Wingdings" w:hAnsi="Wingdings" w:hint="default"/>
      </w:rPr>
    </w:lvl>
  </w:abstractNum>
  <w:abstractNum w:abstractNumId="13" w15:restartNumberingAfterBreak="0">
    <w:nsid w:val="0000000E"/>
    <w:multiLevelType w:val="hybridMultilevel"/>
    <w:tmpl w:val="8188B2BA"/>
    <w:lvl w:ilvl="0" w:tplc="36500234">
      <w:start w:val="1"/>
      <w:numFmt w:val="bullet"/>
      <w:lvlText w:val=""/>
      <w:lvlJc w:val="left"/>
      <w:pPr>
        <w:ind w:left="720" w:hanging="360"/>
      </w:pPr>
      <w:rPr>
        <w:rFonts w:ascii="Symbol" w:hAnsi="Symbol" w:hint="default"/>
      </w:rPr>
    </w:lvl>
    <w:lvl w:ilvl="1" w:tplc="FAE01E0C">
      <w:start w:val="1"/>
      <w:numFmt w:val="bullet"/>
      <w:lvlText w:val="o"/>
      <w:lvlJc w:val="left"/>
      <w:pPr>
        <w:ind w:left="1440" w:hanging="360"/>
      </w:pPr>
      <w:rPr>
        <w:rFonts w:ascii="Courier New" w:hAnsi="Courier New" w:cs="Courier New" w:hint="default"/>
      </w:rPr>
    </w:lvl>
    <w:lvl w:ilvl="2" w:tplc="2ECCCDB2">
      <w:start w:val="1"/>
      <w:numFmt w:val="bullet"/>
      <w:lvlText w:val=""/>
      <w:lvlJc w:val="left"/>
      <w:pPr>
        <w:ind w:left="2160" w:hanging="360"/>
      </w:pPr>
      <w:rPr>
        <w:rFonts w:ascii="Wingdings" w:hAnsi="Wingdings" w:hint="default"/>
      </w:rPr>
    </w:lvl>
    <w:lvl w:ilvl="3" w:tplc="A3CA2C8E">
      <w:start w:val="1"/>
      <w:numFmt w:val="bullet"/>
      <w:lvlText w:val=""/>
      <w:lvlJc w:val="left"/>
      <w:pPr>
        <w:ind w:left="2880" w:hanging="360"/>
      </w:pPr>
      <w:rPr>
        <w:rFonts w:ascii="Symbol" w:hAnsi="Symbol" w:hint="default"/>
      </w:rPr>
    </w:lvl>
    <w:lvl w:ilvl="4" w:tplc="BFF474F2">
      <w:start w:val="1"/>
      <w:numFmt w:val="bullet"/>
      <w:lvlText w:val="o"/>
      <w:lvlJc w:val="left"/>
      <w:pPr>
        <w:ind w:left="3600" w:hanging="360"/>
      </w:pPr>
      <w:rPr>
        <w:rFonts w:ascii="Courier New" w:hAnsi="Courier New" w:cs="Courier New" w:hint="default"/>
      </w:rPr>
    </w:lvl>
    <w:lvl w:ilvl="5" w:tplc="F0081C56">
      <w:start w:val="1"/>
      <w:numFmt w:val="bullet"/>
      <w:lvlText w:val=""/>
      <w:lvlJc w:val="left"/>
      <w:pPr>
        <w:ind w:left="4320" w:hanging="360"/>
      </w:pPr>
      <w:rPr>
        <w:rFonts w:ascii="Wingdings" w:hAnsi="Wingdings" w:hint="default"/>
      </w:rPr>
    </w:lvl>
    <w:lvl w:ilvl="6" w:tplc="77F43134">
      <w:start w:val="1"/>
      <w:numFmt w:val="bullet"/>
      <w:lvlText w:val=""/>
      <w:lvlJc w:val="left"/>
      <w:pPr>
        <w:ind w:left="5040" w:hanging="360"/>
      </w:pPr>
      <w:rPr>
        <w:rFonts w:ascii="Symbol" w:hAnsi="Symbol" w:hint="default"/>
      </w:rPr>
    </w:lvl>
    <w:lvl w:ilvl="7" w:tplc="F7FC443A">
      <w:start w:val="1"/>
      <w:numFmt w:val="bullet"/>
      <w:lvlText w:val="o"/>
      <w:lvlJc w:val="left"/>
      <w:pPr>
        <w:ind w:left="5760" w:hanging="360"/>
      </w:pPr>
      <w:rPr>
        <w:rFonts w:ascii="Courier New" w:hAnsi="Courier New" w:cs="Courier New" w:hint="default"/>
      </w:rPr>
    </w:lvl>
    <w:lvl w:ilvl="8" w:tplc="E0D6FA98">
      <w:start w:val="1"/>
      <w:numFmt w:val="bullet"/>
      <w:lvlText w:val=""/>
      <w:lvlJc w:val="left"/>
      <w:pPr>
        <w:ind w:left="6480" w:hanging="360"/>
      </w:pPr>
      <w:rPr>
        <w:rFonts w:ascii="Wingdings" w:hAnsi="Wingdings" w:hint="default"/>
      </w:rPr>
    </w:lvl>
  </w:abstractNum>
  <w:abstractNum w:abstractNumId="14" w15:restartNumberingAfterBreak="0">
    <w:nsid w:val="0000000F"/>
    <w:multiLevelType w:val="hybridMultilevel"/>
    <w:tmpl w:val="A7669752"/>
    <w:lvl w:ilvl="0" w:tplc="B8ECD5B0">
      <w:start w:val="1"/>
      <w:numFmt w:val="bullet"/>
      <w:lvlText w:val=""/>
      <w:lvlJc w:val="left"/>
      <w:pPr>
        <w:ind w:left="720" w:hanging="360"/>
      </w:pPr>
      <w:rPr>
        <w:rFonts w:ascii="Symbol" w:hAnsi="Symbol" w:hint="default"/>
      </w:rPr>
    </w:lvl>
    <w:lvl w:ilvl="1" w:tplc="5EEE5472">
      <w:start w:val="1"/>
      <w:numFmt w:val="bullet"/>
      <w:lvlText w:val="o"/>
      <w:lvlJc w:val="left"/>
      <w:pPr>
        <w:ind w:left="1440" w:hanging="360"/>
      </w:pPr>
      <w:rPr>
        <w:rFonts w:ascii="Courier New" w:hAnsi="Courier New" w:cs="Courier New" w:hint="default"/>
      </w:rPr>
    </w:lvl>
    <w:lvl w:ilvl="2" w:tplc="F20A0A48">
      <w:start w:val="1"/>
      <w:numFmt w:val="bullet"/>
      <w:lvlText w:val=""/>
      <w:lvlJc w:val="left"/>
      <w:pPr>
        <w:ind w:left="2160" w:hanging="360"/>
      </w:pPr>
      <w:rPr>
        <w:rFonts w:ascii="Wingdings" w:hAnsi="Wingdings" w:hint="default"/>
      </w:rPr>
    </w:lvl>
    <w:lvl w:ilvl="3" w:tplc="D57A32CC">
      <w:start w:val="1"/>
      <w:numFmt w:val="bullet"/>
      <w:lvlText w:val=""/>
      <w:lvlJc w:val="left"/>
      <w:pPr>
        <w:ind w:left="2880" w:hanging="360"/>
      </w:pPr>
      <w:rPr>
        <w:rFonts w:ascii="Symbol" w:hAnsi="Symbol" w:hint="default"/>
      </w:rPr>
    </w:lvl>
    <w:lvl w:ilvl="4" w:tplc="0DFAB5CA">
      <w:start w:val="1"/>
      <w:numFmt w:val="bullet"/>
      <w:lvlText w:val="o"/>
      <w:lvlJc w:val="left"/>
      <w:pPr>
        <w:ind w:left="3600" w:hanging="360"/>
      </w:pPr>
      <w:rPr>
        <w:rFonts w:ascii="Courier New" w:hAnsi="Courier New" w:cs="Courier New" w:hint="default"/>
      </w:rPr>
    </w:lvl>
    <w:lvl w:ilvl="5" w:tplc="B96E600A">
      <w:start w:val="1"/>
      <w:numFmt w:val="bullet"/>
      <w:lvlText w:val=""/>
      <w:lvlJc w:val="left"/>
      <w:pPr>
        <w:ind w:left="4320" w:hanging="360"/>
      </w:pPr>
      <w:rPr>
        <w:rFonts w:ascii="Wingdings" w:hAnsi="Wingdings" w:hint="default"/>
      </w:rPr>
    </w:lvl>
    <w:lvl w:ilvl="6" w:tplc="D2F822DA">
      <w:start w:val="1"/>
      <w:numFmt w:val="bullet"/>
      <w:lvlText w:val=""/>
      <w:lvlJc w:val="left"/>
      <w:pPr>
        <w:ind w:left="5040" w:hanging="360"/>
      </w:pPr>
      <w:rPr>
        <w:rFonts w:ascii="Symbol" w:hAnsi="Symbol" w:hint="default"/>
      </w:rPr>
    </w:lvl>
    <w:lvl w:ilvl="7" w:tplc="8BA47B38">
      <w:start w:val="1"/>
      <w:numFmt w:val="bullet"/>
      <w:lvlText w:val="o"/>
      <w:lvlJc w:val="left"/>
      <w:pPr>
        <w:ind w:left="5760" w:hanging="360"/>
      </w:pPr>
      <w:rPr>
        <w:rFonts w:ascii="Courier New" w:hAnsi="Courier New" w:cs="Courier New" w:hint="default"/>
      </w:rPr>
    </w:lvl>
    <w:lvl w:ilvl="8" w:tplc="76B6A760">
      <w:start w:val="1"/>
      <w:numFmt w:val="bullet"/>
      <w:lvlText w:val=""/>
      <w:lvlJc w:val="left"/>
      <w:pPr>
        <w:ind w:left="6480" w:hanging="360"/>
      </w:pPr>
      <w:rPr>
        <w:rFonts w:ascii="Wingdings" w:hAnsi="Wingdings" w:hint="default"/>
      </w:rPr>
    </w:lvl>
  </w:abstractNum>
  <w:abstractNum w:abstractNumId="15" w15:restartNumberingAfterBreak="0">
    <w:nsid w:val="00000010"/>
    <w:multiLevelType w:val="hybridMultilevel"/>
    <w:tmpl w:val="8B1A0E00"/>
    <w:lvl w:ilvl="0" w:tplc="8508E6F8">
      <w:start w:val="1"/>
      <w:numFmt w:val="bullet"/>
      <w:lvlText w:val=""/>
      <w:lvlJc w:val="left"/>
      <w:pPr>
        <w:ind w:left="1440" w:hanging="360"/>
      </w:pPr>
      <w:rPr>
        <w:rFonts w:ascii="Wingdings" w:hAnsi="Wingdings" w:hint="default"/>
      </w:rPr>
    </w:lvl>
    <w:lvl w:ilvl="1" w:tplc="5E0441D6" w:tentative="1">
      <w:start w:val="1"/>
      <w:numFmt w:val="bullet"/>
      <w:lvlText w:val="o"/>
      <w:lvlJc w:val="left"/>
      <w:pPr>
        <w:ind w:left="2160" w:hanging="360"/>
      </w:pPr>
      <w:rPr>
        <w:rFonts w:ascii="Courier New" w:hAnsi="Courier New" w:cs="Courier New" w:hint="default"/>
      </w:rPr>
    </w:lvl>
    <w:lvl w:ilvl="2" w:tplc="FFCCFC0E" w:tentative="1">
      <w:start w:val="1"/>
      <w:numFmt w:val="bullet"/>
      <w:lvlText w:val=""/>
      <w:lvlJc w:val="left"/>
      <w:pPr>
        <w:ind w:left="2880" w:hanging="360"/>
      </w:pPr>
      <w:rPr>
        <w:rFonts w:ascii="Wingdings" w:hAnsi="Wingdings" w:hint="default"/>
      </w:rPr>
    </w:lvl>
    <w:lvl w:ilvl="3" w:tplc="64F0BF84" w:tentative="1">
      <w:start w:val="1"/>
      <w:numFmt w:val="bullet"/>
      <w:lvlText w:val=""/>
      <w:lvlJc w:val="left"/>
      <w:pPr>
        <w:ind w:left="3600" w:hanging="360"/>
      </w:pPr>
      <w:rPr>
        <w:rFonts w:ascii="Symbol" w:hAnsi="Symbol" w:hint="default"/>
      </w:rPr>
    </w:lvl>
    <w:lvl w:ilvl="4" w:tplc="BE2C3154" w:tentative="1">
      <w:start w:val="1"/>
      <w:numFmt w:val="bullet"/>
      <w:lvlText w:val="o"/>
      <w:lvlJc w:val="left"/>
      <w:pPr>
        <w:ind w:left="4320" w:hanging="360"/>
      </w:pPr>
      <w:rPr>
        <w:rFonts w:ascii="Courier New" w:hAnsi="Courier New" w:cs="Courier New" w:hint="default"/>
      </w:rPr>
    </w:lvl>
    <w:lvl w:ilvl="5" w:tplc="ACF4AFF6" w:tentative="1">
      <w:start w:val="1"/>
      <w:numFmt w:val="bullet"/>
      <w:lvlText w:val=""/>
      <w:lvlJc w:val="left"/>
      <w:pPr>
        <w:ind w:left="5040" w:hanging="360"/>
      </w:pPr>
      <w:rPr>
        <w:rFonts w:ascii="Wingdings" w:hAnsi="Wingdings" w:hint="default"/>
      </w:rPr>
    </w:lvl>
    <w:lvl w:ilvl="6" w:tplc="EEC470B6" w:tentative="1">
      <w:start w:val="1"/>
      <w:numFmt w:val="bullet"/>
      <w:lvlText w:val=""/>
      <w:lvlJc w:val="left"/>
      <w:pPr>
        <w:ind w:left="5760" w:hanging="360"/>
      </w:pPr>
      <w:rPr>
        <w:rFonts w:ascii="Symbol" w:hAnsi="Symbol" w:hint="default"/>
      </w:rPr>
    </w:lvl>
    <w:lvl w:ilvl="7" w:tplc="937801E4" w:tentative="1">
      <w:start w:val="1"/>
      <w:numFmt w:val="bullet"/>
      <w:lvlText w:val="o"/>
      <w:lvlJc w:val="left"/>
      <w:pPr>
        <w:ind w:left="6480" w:hanging="360"/>
      </w:pPr>
      <w:rPr>
        <w:rFonts w:ascii="Courier New" w:hAnsi="Courier New" w:cs="Courier New" w:hint="default"/>
      </w:rPr>
    </w:lvl>
    <w:lvl w:ilvl="8" w:tplc="E3B09BD6" w:tentative="1">
      <w:start w:val="1"/>
      <w:numFmt w:val="bullet"/>
      <w:lvlText w:val=""/>
      <w:lvlJc w:val="left"/>
      <w:pPr>
        <w:ind w:left="7200" w:hanging="360"/>
      </w:pPr>
      <w:rPr>
        <w:rFonts w:ascii="Wingdings" w:hAnsi="Wingdings" w:hint="default"/>
      </w:rPr>
    </w:lvl>
  </w:abstractNum>
  <w:abstractNum w:abstractNumId="16" w15:restartNumberingAfterBreak="0">
    <w:nsid w:val="00000011"/>
    <w:multiLevelType w:val="hybridMultilevel"/>
    <w:tmpl w:val="ED8A7A6E"/>
    <w:lvl w:ilvl="0" w:tplc="14BA6EE0">
      <w:start w:val="1"/>
      <w:numFmt w:val="bullet"/>
      <w:lvlText w:val=""/>
      <w:lvlJc w:val="left"/>
      <w:pPr>
        <w:ind w:left="720" w:hanging="360"/>
      </w:pPr>
      <w:rPr>
        <w:rFonts w:ascii="Symbol" w:hAnsi="Symbol" w:hint="default"/>
      </w:rPr>
    </w:lvl>
    <w:lvl w:ilvl="1" w:tplc="EE969282" w:tentative="1">
      <w:start w:val="1"/>
      <w:numFmt w:val="bullet"/>
      <w:lvlText w:val="o"/>
      <w:lvlJc w:val="left"/>
      <w:pPr>
        <w:ind w:left="1440" w:hanging="360"/>
      </w:pPr>
      <w:rPr>
        <w:rFonts w:ascii="Courier New" w:hAnsi="Courier New" w:cs="Courier New" w:hint="default"/>
      </w:rPr>
    </w:lvl>
    <w:lvl w:ilvl="2" w:tplc="2AD81E02" w:tentative="1">
      <w:start w:val="1"/>
      <w:numFmt w:val="bullet"/>
      <w:lvlText w:val=""/>
      <w:lvlJc w:val="left"/>
      <w:pPr>
        <w:ind w:left="2160" w:hanging="360"/>
      </w:pPr>
      <w:rPr>
        <w:rFonts w:ascii="Wingdings" w:hAnsi="Wingdings" w:hint="default"/>
      </w:rPr>
    </w:lvl>
    <w:lvl w:ilvl="3" w:tplc="9A96F84E" w:tentative="1">
      <w:start w:val="1"/>
      <w:numFmt w:val="bullet"/>
      <w:lvlText w:val=""/>
      <w:lvlJc w:val="left"/>
      <w:pPr>
        <w:ind w:left="2880" w:hanging="360"/>
      </w:pPr>
      <w:rPr>
        <w:rFonts w:ascii="Symbol" w:hAnsi="Symbol" w:hint="default"/>
      </w:rPr>
    </w:lvl>
    <w:lvl w:ilvl="4" w:tplc="509013A0" w:tentative="1">
      <w:start w:val="1"/>
      <w:numFmt w:val="bullet"/>
      <w:lvlText w:val="o"/>
      <w:lvlJc w:val="left"/>
      <w:pPr>
        <w:ind w:left="3600" w:hanging="360"/>
      </w:pPr>
      <w:rPr>
        <w:rFonts w:ascii="Courier New" w:hAnsi="Courier New" w:cs="Courier New" w:hint="default"/>
      </w:rPr>
    </w:lvl>
    <w:lvl w:ilvl="5" w:tplc="4A1EBDAE" w:tentative="1">
      <w:start w:val="1"/>
      <w:numFmt w:val="bullet"/>
      <w:lvlText w:val=""/>
      <w:lvlJc w:val="left"/>
      <w:pPr>
        <w:ind w:left="4320" w:hanging="360"/>
      </w:pPr>
      <w:rPr>
        <w:rFonts w:ascii="Wingdings" w:hAnsi="Wingdings" w:hint="default"/>
      </w:rPr>
    </w:lvl>
    <w:lvl w:ilvl="6" w:tplc="775A11A4" w:tentative="1">
      <w:start w:val="1"/>
      <w:numFmt w:val="bullet"/>
      <w:lvlText w:val=""/>
      <w:lvlJc w:val="left"/>
      <w:pPr>
        <w:ind w:left="5040" w:hanging="360"/>
      </w:pPr>
      <w:rPr>
        <w:rFonts w:ascii="Symbol" w:hAnsi="Symbol" w:hint="default"/>
      </w:rPr>
    </w:lvl>
    <w:lvl w:ilvl="7" w:tplc="2CF0519E" w:tentative="1">
      <w:start w:val="1"/>
      <w:numFmt w:val="bullet"/>
      <w:lvlText w:val="o"/>
      <w:lvlJc w:val="left"/>
      <w:pPr>
        <w:ind w:left="5760" w:hanging="360"/>
      </w:pPr>
      <w:rPr>
        <w:rFonts w:ascii="Courier New" w:hAnsi="Courier New" w:cs="Courier New" w:hint="default"/>
      </w:rPr>
    </w:lvl>
    <w:lvl w:ilvl="8" w:tplc="B3B2602C" w:tentative="1">
      <w:start w:val="1"/>
      <w:numFmt w:val="bullet"/>
      <w:lvlText w:val=""/>
      <w:lvlJc w:val="left"/>
      <w:pPr>
        <w:ind w:left="6480" w:hanging="360"/>
      </w:pPr>
      <w:rPr>
        <w:rFonts w:ascii="Wingdings" w:hAnsi="Wingdings" w:hint="default"/>
      </w:rPr>
    </w:lvl>
  </w:abstractNum>
  <w:abstractNum w:abstractNumId="17" w15:restartNumberingAfterBreak="0">
    <w:nsid w:val="00000012"/>
    <w:multiLevelType w:val="hybridMultilevel"/>
    <w:tmpl w:val="F2D6979E"/>
    <w:lvl w:ilvl="0" w:tplc="CBC6F1A0">
      <w:start w:val="1"/>
      <w:numFmt w:val="bullet"/>
      <w:lvlText w:val=""/>
      <w:lvlJc w:val="left"/>
      <w:pPr>
        <w:ind w:left="1440" w:hanging="360"/>
      </w:pPr>
      <w:rPr>
        <w:rFonts w:ascii="Symbol" w:hAnsi="Symbol" w:hint="default"/>
      </w:rPr>
    </w:lvl>
    <w:lvl w:ilvl="1" w:tplc="293A0ABE" w:tentative="1">
      <w:start w:val="1"/>
      <w:numFmt w:val="bullet"/>
      <w:lvlText w:val="o"/>
      <w:lvlJc w:val="left"/>
      <w:pPr>
        <w:ind w:left="2160" w:hanging="360"/>
      </w:pPr>
      <w:rPr>
        <w:rFonts w:ascii="Courier New" w:hAnsi="Courier New" w:cs="Courier New" w:hint="default"/>
      </w:rPr>
    </w:lvl>
    <w:lvl w:ilvl="2" w:tplc="84A42D7C" w:tentative="1">
      <w:start w:val="1"/>
      <w:numFmt w:val="bullet"/>
      <w:lvlText w:val=""/>
      <w:lvlJc w:val="left"/>
      <w:pPr>
        <w:ind w:left="2880" w:hanging="360"/>
      </w:pPr>
      <w:rPr>
        <w:rFonts w:ascii="Wingdings" w:hAnsi="Wingdings" w:hint="default"/>
      </w:rPr>
    </w:lvl>
    <w:lvl w:ilvl="3" w:tplc="719875D8" w:tentative="1">
      <w:start w:val="1"/>
      <w:numFmt w:val="bullet"/>
      <w:lvlText w:val=""/>
      <w:lvlJc w:val="left"/>
      <w:pPr>
        <w:ind w:left="3600" w:hanging="360"/>
      </w:pPr>
      <w:rPr>
        <w:rFonts w:ascii="Symbol" w:hAnsi="Symbol" w:hint="default"/>
      </w:rPr>
    </w:lvl>
    <w:lvl w:ilvl="4" w:tplc="77927B28" w:tentative="1">
      <w:start w:val="1"/>
      <w:numFmt w:val="bullet"/>
      <w:lvlText w:val="o"/>
      <w:lvlJc w:val="left"/>
      <w:pPr>
        <w:ind w:left="4320" w:hanging="360"/>
      </w:pPr>
      <w:rPr>
        <w:rFonts w:ascii="Courier New" w:hAnsi="Courier New" w:cs="Courier New" w:hint="default"/>
      </w:rPr>
    </w:lvl>
    <w:lvl w:ilvl="5" w:tplc="515459D2" w:tentative="1">
      <w:start w:val="1"/>
      <w:numFmt w:val="bullet"/>
      <w:lvlText w:val=""/>
      <w:lvlJc w:val="left"/>
      <w:pPr>
        <w:ind w:left="5040" w:hanging="360"/>
      </w:pPr>
      <w:rPr>
        <w:rFonts w:ascii="Wingdings" w:hAnsi="Wingdings" w:hint="default"/>
      </w:rPr>
    </w:lvl>
    <w:lvl w:ilvl="6" w:tplc="2E98E072" w:tentative="1">
      <w:start w:val="1"/>
      <w:numFmt w:val="bullet"/>
      <w:lvlText w:val=""/>
      <w:lvlJc w:val="left"/>
      <w:pPr>
        <w:ind w:left="5760" w:hanging="360"/>
      </w:pPr>
      <w:rPr>
        <w:rFonts w:ascii="Symbol" w:hAnsi="Symbol" w:hint="default"/>
      </w:rPr>
    </w:lvl>
    <w:lvl w:ilvl="7" w:tplc="F5D0F002" w:tentative="1">
      <w:start w:val="1"/>
      <w:numFmt w:val="bullet"/>
      <w:lvlText w:val="o"/>
      <w:lvlJc w:val="left"/>
      <w:pPr>
        <w:ind w:left="6480" w:hanging="360"/>
      </w:pPr>
      <w:rPr>
        <w:rFonts w:ascii="Courier New" w:hAnsi="Courier New" w:cs="Courier New" w:hint="default"/>
      </w:rPr>
    </w:lvl>
    <w:lvl w:ilvl="8" w:tplc="06A8DF62" w:tentative="1">
      <w:start w:val="1"/>
      <w:numFmt w:val="bullet"/>
      <w:lvlText w:val=""/>
      <w:lvlJc w:val="left"/>
      <w:pPr>
        <w:ind w:left="7200" w:hanging="360"/>
      </w:pPr>
      <w:rPr>
        <w:rFonts w:ascii="Wingdings" w:hAnsi="Wingdings" w:hint="default"/>
      </w:rPr>
    </w:lvl>
  </w:abstractNum>
  <w:abstractNum w:abstractNumId="18" w15:restartNumberingAfterBreak="0">
    <w:nsid w:val="00000013"/>
    <w:multiLevelType w:val="hybridMultilevel"/>
    <w:tmpl w:val="038C5D2E"/>
    <w:lvl w:ilvl="0" w:tplc="D86AF0A8">
      <w:start w:val="1"/>
      <w:numFmt w:val="bullet"/>
      <w:lvlText w:val=""/>
      <w:lvlJc w:val="left"/>
      <w:pPr>
        <w:ind w:left="720" w:hanging="360"/>
      </w:pPr>
      <w:rPr>
        <w:rFonts w:ascii="Symbol" w:hAnsi="Symbol" w:hint="default"/>
      </w:rPr>
    </w:lvl>
    <w:lvl w:ilvl="1" w:tplc="23E215A8" w:tentative="1">
      <w:start w:val="1"/>
      <w:numFmt w:val="bullet"/>
      <w:lvlText w:val="o"/>
      <w:lvlJc w:val="left"/>
      <w:pPr>
        <w:ind w:left="1440" w:hanging="360"/>
      </w:pPr>
      <w:rPr>
        <w:rFonts w:ascii="Courier New" w:hAnsi="Courier New" w:cs="Courier New" w:hint="default"/>
      </w:rPr>
    </w:lvl>
    <w:lvl w:ilvl="2" w:tplc="1340DD92" w:tentative="1">
      <w:start w:val="1"/>
      <w:numFmt w:val="bullet"/>
      <w:lvlText w:val=""/>
      <w:lvlJc w:val="left"/>
      <w:pPr>
        <w:ind w:left="2160" w:hanging="360"/>
      </w:pPr>
      <w:rPr>
        <w:rFonts w:ascii="Wingdings" w:hAnsi="Wingdings" w:hint="default"/>
      </w:rPr>
    </w:lvl>
    <w:lvl w:ilvl="3" w:tplc="D3F28CE8" w:tentative="1">
      <w:start w:val="1"/>
      <w:numFmt w:val="bullet"/>
      <w:lvlText w:val=""/>
      <w:lvlJc w:val="left"/>
      <w:pPr>
        <w:ind w:left="2880" w:hanging="360"/>
      </w:pPr>
      <w:rPr>
        <w:rFonts w:ascii="Symbol" w:hAnsi="Symbol" w:hint="default"/>
      </w:rPr>
    </w:lvl>
    <w:lvl w:ilvl="4" w:tplc="2D3CE62A" w:tentative="1">
      <w:start w:val="1"/>
      <w:numFmt w:val="bullet"/>
      <w:lvlText w:val="o"/>
      <w:lvlJc w:val="left"/>
      <w:pPr>
        <w:ind w:left="3600" w:hanging="360"/>
      </w:pPr>
      <w:rPr>
        <w:rFonts w:ascii="Courier New" w:hAnsi="Courier New" w:cs="Courier New" w:hint="default"/>
      </w:rPr>
    </w:lvl>
    <w:lvl w:ilvl="5" w:tplc="9C7E344C" w:tentative="1">
      <w:start w:val="1"/>
      <w:numFmt w:val="bullet"/>
      <w:lvlText w:val=""/>
      <w:lvlJc w:val="left"/>
      <w:pPr>
        <w:ind w:left="4320" w:hanging="360"/>
      </w:pPr>
      <w:rPr>
        <w:rFonts w:ascii="Wingdings" w:hAnsi="Wingdings" w:hint="default"/>
      </w:rPr>
    </w:lvl>
    <w:lvl w:ilvl="6" w:tplc="BF2ECFB2" w:tentative="1">
      <w:start w:val="1"/>
      <w:numFmt w:val="bullet"/>
      <w:lvlText w:val=""/>
      <w:lvlJc w:val="left"/>
      <w:pPr>
        <w:ind w:left="5040" w:hanging="360"/>
      </w:pPr>
      <w:rPr>
        <w:rFonts w:ascii="Symbol" w:hAnsi="Symbol" w:hint="default"/>
      </w:rPr>
    </w:lvl>
    <w:lvl w:ilvl="7" w:tplc="8D0EFCFA" w:tentative="1">
      <w:start w:val="1"/>
      <w:numFmt w:val="bullet"/>
      <w:lvlText w:val="o"/>
      <w:lvlJc w:val="left"/>
      <w:pPr>
        <w:ind w:left="5760" w:hanging="360"/>
      </w:pPr>
      <w:rPr>
        <w:rFonts w:ascii="Courier New" w:hAnsi="Courier New" w:cs="Courier New" w:hint="default"/>
      </w:rPr>
    </w:lvl>
    <w:lvl w:ilvl="8" w:tplc="903A96AC" w:tentative="1">
      <w:start w:val="1"/>
      <w:numFmt w:val="bullet"/>
      <w:lvlText w:val=""/>
      <w:lvlJc w:val="left"/>
      <w:pPr>
        <w:ind w:left="6480" w:hanging="360"/>
      </w:pPr>
      <w:rPr>
        <w:rFonts w:ascii="Wingdings" w:hAnsi="Wingdings" w:hint="default"/>
      </w:rPr>
    </w:lvl>
  </w:abstractNum>
  <w:abstractNum w:abstractNumId="19" w15:restartNumberingAfterBreak="0">
    <w:nsid w:val="00000014"/>
    <w:multiLevelType w:val="hybridMultilevel"/>
    <w:tmpl w:val="00000000"/>
    <w:lvl w:ilvl="0" w:tplc="AF4A4506">
      <w:start w:val="1"/>
      <w:numFmt w:val="bullet"/>
      <w:lvlText w:val=""/>
      <w:lvlJc w:val="left"/>
      <w:pPr>
        <w:ind w:left="720" w:hanging="360"/>
      </w:pPr>
      <w:rPr>
        <w:rFonts w:ascii="Wingdings" w:hAnsi="Wingdings" w:hint="default"/>
      </w:rPr>
    </w:lvl>
    <w:lvl w:ilvl="1" w:tplc="880EF284" w:tentative="1">
      <w:start w:val="1"/>
      <w:numFmt w:val="bullet"/>
      <w:lvlText w:val="o"/>
      <w:lvlJc w:val="left"/>
      <w:pPr>
        <w:ind w:left="1440" w:hanging="360"/>
      </w:pPr>
      <w:rPr>
        <w:rFonts w:ascii="Courier New" w:hAnsi="Courier New" w:cs="Courier New" w:hint="default"/>
      </w:rPr>
    </w:lvl>
    <w:lvl w:ilvl="2" w:tplc="39A60A3A" w:tentative="1">
      <w:start w:val="1"/>
      <w:numFmt w:val="bullet"/>
      <w:lvlText w:val=""/>
      <w:lvlJc w:val="left"/>
      <w:pPr>
        <w:ind w:left="2160" w:hanging="360"/>
      </w:pPr>
      <w:rPr>
        <w:rFonts w:ascii="Wingdings" w:hAnsi="Wingdings" w:hint="default"/>
      </w:rPr>
    </w:lvl>
    <w:lvl w:ilvl="3" w:tplc="C4F80A48" w:tentative="1">
      <w:start w:val="1"/>
      <w:numFmt w:val="bullet"/>
      <w:lvlText w:val=""/>
      <w:lvlJc w:val="left"/>
      <w:pPr>
        <w:ind w:left="2880" w:hanging="360"/>
      </w:pPr>
      <w:rPr>
        <w:rFonts w:ascii="Symbol" w:hAnsi="Symbol" w:hint="default"/>
      </w:rPr>
    </w:lvl>
    <w:lvl w:ilvl="4" w:tplc="E0A49FD6" w:tentative="1">
      <w:start w:val="1"/>
      <w:numFmt w:val="bullet"/>
      <w:lvlText w:val="o"/>
      <w:lvlJc w:val="left"/>
      <w:pPr>
        <w:ind w:left="3600" w:hanging="360"/>
      </w:pPr>
      <w:rPr>
        <w:rFonts w:ascii="Courier New" w:hAnsi="Courier New" w:cs="Courier New" w:hint="default"/>
      </w:rPr>
    </w:lvl>
    <w:lvl w:ilvl="5" w:tplc="6B4A77F6" w:tentative="1">
      <w:start w:val="1"/>
      <w:numFmt w:val="bullet"/>
      <w:lvlText w:val=""/>
      <w:lvlJc w:val="left"/>
      <w:pPr>
        <w:ind w:left="4320" w:hanging="360"/>
      </w:pPr>
      <w:rPr>
        <w:rFonts w:ascii="Wingdings" w:hAnsi="Wingdings" w:hint="default"/>
      </w:rPr>
    </w:lvl>
    <w:lvl w:ilvl="6" w:tplc="742C4556" w:tentative="1">
      <w:start w:val="1"/>
      <w:numFmt w:val="bullet"/>
      <w:lvlText w:val=""/>
      <w:lvlJc w:val="left"/>
      <w:pPr>
        <w:ind w:left="5040" w:hanging="360"/>
      </w:pPr>
      <w:rPr>
        <w:rFonts w:ascii="Symbol" w:hAnsi="Symbol" w:hint="default"/>
      </w:rPr>
    </w:lvl>
    <w:lvl w:ilvl="7" w:tplc="6A86336C" w:tentative="1">
      <w:start w:val="1"/>
      <w:numFmt w:val="bullet"/>
      <w:lvlText w:val="o"/>
      <w:lvlJc w:val="left"/>
      <w:pPr>
        <w:ind w:left="5760" w:hanging="360"/>
      </w:pPr>
      <w:rPr>
        <w:rFonts w:ascii="Courier New" w:hAnsi="Courier New" w:cs="Courier New" w:hint="default"/>
      </w:rPr>
    </w:lvl>
    <w:lvl w:ilvl="8" w:tplc="260E3532" w:tentative="1">
      <w:start w:val="1"/>
      <w:numFmt w:val="bullet"/>
      <w:lvlText w:val=""/>
      <w:lvlJc w:val="left"/>
      <w:pPr>
        <w:ind w:left="6480" w:hanging="360"/>
      </w:pPr>
      <w:rPr>
        <w:rFonts w:ascii="Wingdings" w:hAnsi="Wingdings" w:hint="default"/>
      </w:rPr>
    </w:lvl>
  </w:abstractNum>
  <w:abstractNum w:abstractNumId="20" w15:restartNumberingAfterBreak="0">
    <w:nsid w:val="00000015"/>
    <w:multiLevelType w:val="hybridMultilevel"/>
    <w:tmpl w:val="00000000"/>
    <w:lvl w:ilvl="0" w:tplc="B19086C4">
      <w:start w:val="1"/>
      <w:numFmt w:val="bullet"/>
      <w:lvlText w:val=""/>
      <w:lvlJc w:val="left"/>
      <w:pPr>
        <w:ind w:left="720" w:hanging="360"/>
      </w:pPr>
      <w:rPr>
        <w:rFonts w:ascii="Wingdings" w:hAnsi="Wingdings" w:hint="default"/>
      </w:rPr>
    </w:lvl>
    <w:lvl w:ilvl="1" w:tplc="7DC0B64E" w:tentative="1">
      <w:start w:val="1"/>
      <w:numFmt w:val="bullet"/>
      <w:lvlText w:val="o"/>
      <w:lvlJc w:val="left"/>
      <w:pPr>
        <w:ind w:left="1440" w:hanging="360"/>
      </w:pPr>
      <w:rPr>
        <w:rFonts w:ascii="Courier New" w:hAnsi="Courier New" w:cs="Courier New" w:hint="default"/>
      </w:rPr>
    </w:lvl>
    <w:lvl w:ilvl="2" w:tplc="598E0068" w:tentative="1">
      <w:start w:val="1"/>
      <w:numFmt w:val="bullet"/>
      <w:lvlText w:val=""/>
      <w:lvlJc w:val="left"/>
      <w:pPr>
        <w:ind w:left="2160" w:hanging="360"/>
      </w:pPr>
      <w:rPr>
        <w:rFonts w:ascii="Wingdings" w:hAnsi="Wingdings" w:hint="default"/>
      </w:rPr>
    </w:lvl>
    <w:lvl w:ilvl="3" w:tplc="D4BAA104" w:tentative="1">
      <w:start w:val="1"/>
      <w:numFmt w:val="bullet"/>
      <w:lvlText w:val=""/>
      <w:lvlJc w:val="left"/>
      <w:pPr>
        <w:ind w:left="2880" w:hanging="360"/>
      </w:pPr>
      <w:rPr>
        <w:rFonts w:ascii="Symbol" w:hAnsi="Symbol" w:hint="default"/>
      </w:rPr>
    </w:lvl>
    <w:lvl w:ilvl="4" w:tplc="857092A6" w:tentative="1">
      <w:start w:val="1"/>
      <w:numFmt w:val="bullet"/>
      <w:lvlText w:val="o"/>
      <w:lvlJc w:val="left"/>
      <w:pPr>
        <w:ind w:left="3600" w:hanging="360"/>
      </w:pPr>
      <w:rPr>
        <w:rFonts w:ascii="Courier New" w:hAnsi="Courier New" w:cs="Courier New" w:hint="default"/>
      </w:rPr>
    </w:lvl>
    <w:lvl w:ilvl="5" w:tplc="6470BD62" w:tentative="1">
      <w:start w:val="1"/>
      <w:numFmt w:val="bullet"/>
      <w:lvlText w:val=""/>
      <w:lvlJc w:val="left"/>
      <w:pPr>
        <w:ind w:left="4320" w:hanging="360"/>
      </w:pPr>
      <w:rPr>
        <w:rFonts w:ascii="Wingdings" w:hAnsi="Wingdings" w:hint="default"/>
      </w:rPr>
    </w:lvl>
    <w:lvl w:ilvl="6" w:tplc="C8108E20" w:tentative="1">
      <w:start w:val="1"/>
      <w:numFmt w:val="bullet"/>
      <w:lvlText w:val=""/>
      <w:lvlJc w:val="left"/>
      <w:pPr>
        <w:ind w:left="5040" w:hanging="360"/>
      </w:pPr>
      <w:rPr>
        <w:rFonts w:ascii="Symbol" w:hAnsi="Symbol" w:hint="default"/>
      </w:rPr>
    </w:lvl>
    <w:lvl w:ilvl="7" w:tplc="DF82326A" w:tentative="1">
      <w:start w:val="1"/>
      <w:numFmt w:val="bullet"/>
      <w:lvlText w:val="o"/>
      <w:lvlJc w:val="left"/>
      <w:pPr>
        <w:ind w:left="5760" w:hanging="360"/>
      </w:pPr>
      <w:rPr>
        <w:rFonts w:ascii="Courier New" w:hAnsi="Courier New" w:cs="Courier New" w:hint="default"/>
      </w:rPr>
    </w:lvl>
    <w:lvl w:ilvl="8" w:tplc="5C0A6140" w:tentative="1">
      <w:start w:val="1"/>
      <w:numFmt w:val="bullet"/>
      <w:lvlText w:val=""/>
      <w:lvlJc w:val="left"/>
      <w:pPr>
        <w:ind w:left="6480" w:hanging="360"/>
      </w:pPr>
      <w:rPr>
        <w:rFonts w:ascii="Wingdings" w:hAnsi="Wingdings" w:hint="default"/>
      </w:rPr>
    </w:lvl>
  </w:abstractNum>
  <w:abstractNum w:abstractNumId="21" w15:restartNumberingAfterBreak="0">
    <w:nsid w:val="00000016"/>
    <w:multiLevelType w:val="hybridMultilevel"/>
    <w:tmpl w:val="00000000"/>
    <w:lvl w:ilvl="0" w:tplc="A830E300">
      <w:start w:val="1"/>
      <w:numFmt w:val="bullet"/>
      <w:lvlText w:val=""/>
      <w:lvlJc w:val="left"/>
      <w:pPr>
        <w:ind w:left="720" w:hanging="360"/>
      </w:pPr>
      <w:rPr>
        <w:rFonts w:ascii="Wingdings" w:hAnsi="Wingdings" w:hint="default"/>
      </w:rPr>
    </w:lvl>
    <w:lvl w:ilvl="1" w:tplc="2DB02776" w:tentative="1">
      <w:start w:val="1"/>
      <w:numFmt w:val="bullet"/>
      <w:lvlText w:val="o"/>
      <w:lvlJc w:val="left"/>
      <w:pPr>
        <w:ind w:left="1440" w:hanging="360"/>
      </w:pPr>
      <w:rPr>
        <w:rFonts w:ascii="Courier New" w:hAnsi="Courier New" w:cs="Courier New" w:hint="default"/>
      </w:rPr>
    </w:lvl>
    <w:lvl w:ilvl="2" w:tplc="27EC06A0" w:tentative="1">
      <w:start w:val="1"/>
      <w:numFmt w:val="bullet"/>
      <w:lvlText w:val=""/>
      <w:lvlJc w:val="left"/>
      <w:pPr>
        <w:ind w:left="2160" w:hanging="360"/>
      </w:pPr>
      <w:rPr>
        <w:rFonts w:ascii="Wingdings" w:hAnsi="Wingdings" w:hint="default"/>
      </w:rPr>
    </w:lvl>
    <w:lvl w:ilvl="3" w:tplc="958EE758" w:tentative="1">
      <w:start w:val="1"/>
      <w:numFmt w:val="bullet"/>
      <w:lvlText w:val=""/>
      <w:lvlJc w:val="left"/>
      <w:pPr>
        <w:ind w:left="2880" w:hanging="360"/>
      </w:pPr>
      <w:rPr>
        <w:rFonts w:ascii="Symbol" w:hAnsi="Symbol" w:hint="default"/>
      </w:rPr>
    </w:lvl>
    <w:lvl w:ilvl="4" w:tplc="DF567BEC" w:tentative="1">
      <w:start w:val="1"/>
      <w:numFmt w:val="bullet"/>
      <w:lvlText w:val="o"/>
      <w:lvlJc w:val="left"/>
      <w:pPr>
        <w:ind w:left="3600" w:hanging="360"/>
      </w:pPr>
      <w:rPr>
        <w:rFonts w:ascii="Courier New" w:hAnsi="Courier New" w:cs="Courier New" w:hint="default"/>
      </w:rPr>
    </w:lvl>
    <w:lvl w:ilvl="5" w:tplc="8326AC24" w:tentative="1">
      <w:start w:val="1"/>
      <w:numFmt w:val="bullet"/>
      <w:lvlText w:val=""/>
      <w:lvlJc w:val="left"/>
      <w:pPr>
        <w:ind w:left="4320" w:hanging="360"/>
      </w:pPr>
      <w:rPr>
        <w:rFonts w:ascii="Wingdings" w:hAnsi="Wingdings" w:hint="default"/>
      </w:rPr>
    </w:lvl>
    <w:lvl w:ilvl="6" w:tplc="6032D41E" w:tentative="1">
      <w:start w:val="1"/>
      <w:numFmt w:val="bullet"/>
      <w:lvlText w:val=""/>
      <w:lvlJc w:val="left"/>
      <w:pPr>
        <w:ind w:left="5040" w:hanging="360"/>
      </w:pPr>
      <w:rPr>
        <w:rFonts w:ascii="Symbol" w:hAnsi="Symbol" w:hint="default"/>
      </w:rPr>
    </w:lvl>
    <w:lvl w:ilvl="7" w:tplc="2DEE6394" w:tentative="1">
      <w:start w:val="1"/>
      <w:numFmt w:val="bullet"/>
      <w:lvlText w:val="o"/>
      <w:lvlJc w:val="left"/>
      <w:pPr>
        <w:ind w:left="5760" w:hanging="360"/>
      </w:pPr>
      <w:rPr>
        <w:rFonts w:ascii="Courier New" w:hAnsi="Courier New" w:cs="Courier New" w:hint="default"/>
      </w:rPr>
    </w:lvl>
    <w:lvl w:ilvl="8" w:tplc="A36ABF12" w:tentative="1">
      <w:start w:val="1"/>
      <w:numFmt w:val="bullet"/>
      <w:lvlText w:val=""/>
      <w:lvlJc w:val="left"/>
      <w:pPr>
        <w:ind w:left="6480" w:hanging="360"/>
      </w:pPr>
      <w:rPr>
        <w:rFonts w:ascii="Wingdings" w:hAnsi="Wingdings" w:hint="default"/>
      </w:rPr>
    </w:lvl>
  </w:abstractNum>
  <w:abstractNum w:abstractNumId="22" w15:restartNumberingAfterBreak="0">
    <w:nsid w:val="00000017"/>
    <w:multiLevelType w:val="hybridMultilevel"/>
    <w:tmpl w:val="00000000"/>
    <w:lvl w:ilvl="0" w:tplc="15B2C7F6">
      <w:start w:val="1"/>
      <w:numFmt w:val="bullet"/>
      <w:lvlText w:val=""/>
      <w:lvlJc w:val="left"/>
      <w:pPr>
        <w:ind w:left="720" w:hanging="360"/>
      </w:pPr>
      <w:rPr>
        <w:rFonts w:ascii="Wingdings" w:hAnsi="Wingdings" w:hint="default"/>
      </w:rPr>
    </w:lvl>
    <w:lvl w:ilvl="1" w:tplc="BAD4FC1E" w:tentative="1">
      <w:start w:val="1"/>
      <w:numFmt w:val="bullet"/>
      <w:lvlText w:val="o"/>
      <w:lvlJc w:val="left"/>
      <w:pPr>
        <w:ind w:left="1440" w:hanging="360"/>
      </w:pPr>
      <w:rPr>
        <w:rFonts w:ascii="Courier New" w:hAnsi="Courier New" w:cs="Courier New" w:hint="default"/>
      </w:rPr>
    </w:lvl>
    <w:lvl w:ilvl="2" w:tplc="BF8296C8" w:tentative="1">
      <w:start w:val="1"/>
      <w:numFmt w:val="bullet"/>
      <w:lvlText w:val=""/>
      <w:lvlJc w:val="left"/>
      <w:pPr>
        <w:ind w:left="2160" w:hanging="360"/>
      </w:pPr>
      <w:rPr>
        <w:rFonts w:ascii="Wingdings" w:hAnsi="Wingdings" w:hint="default"/>
      </w:rPr>
    </w:lvl>
    <w:lvl w:ilvl="3" w:tplc="DD92C750" w:tentative="1">
      <w:start w:val="1"/>
      <w:numFmt w:val="bullet"/>
      <w:lvlText w:val=""/>
      <w:lvlJc w:val="left"/>
      <w:pPr>
        <w:ind w:left="2880" w:hanging="360"/>
      </w:pPr>
      <w:rPr>
        <w:rFonts w:ascii="Symbol" w:hAnsi="Symbol" w:hint="default"/>
      </w:rPr>
    </w:lvl>
    <w:lvl w:ilvl="4" w:tplc="E96C53B0" w:tentative="1">
      <w:start w:val="1"/>
      <w:numFmt w:val="bullet"/>
      <w:lvlText w:val="o"/>
      <w:lvlJc w:val="left"/>
      <w:pPr>
        <w:ind w:left="3600" w:hanging="360"/>
      </w:pPr>
      <w:rPr>
        <w:rFonts w:ascii="Courier New" w:hAnsi="Courier New" w:cs="Courier New" w:hint="default"/>
      </w:rPr>
    </w:lvl>
    <w:lvl w:ilvl="5" w:tplc="E528E938" w:tentative="1">
      <w:start w:val="1"/>
      <w:numFmt w:val="bullet"/>
      <w:lvlText w:val=""/>
      <w:lvlJc w:val="left"/>
      <w:pPr>
        <w:ind w:left="4320" w:hanging="360"/>
      </w:pPr>
      <w:rPr>
        <w:rFonts w:ascii="Wingdings" w:hAnsi="Wingdings" w:hint="default"/>
      </w:rPr>
    </w:lvl>
    <w:lvl w:ilvl="6" w:tplc="98F43B06" w:tentative="1">
      <w:start w:val="1"/>
      <w:numFmt w:val="bullet"/>
      <w:lvlText w:val=""/>
      <w:lvlJc w:val="left"/>
      <w:pPr>
        <w:ind w:left="5040" w:hanging="360"/>
      </w:pPr>
      <w:rPr>
        <w:rFonts w:ascii="Symbol" w:hAnsi="Symbol" w:hint="default"/>
      </w:rPr>
    </w:lvl>
    <w:lvl w:ilvl="7" w:tplc="B3D6BBD2" w:tentative="1">
      <w:start w:val="1"/>
      <w:numFmt w:val="bullet"/>
      <w:lvlText w:val="o"/>
      <w:lvlJc w:val="left"/>
      <w:pPr>
        <w:ind w:left="5760" w:hanging="360"/>
      </w:pPr>
      <w:rPr>
        <w:rFonts w:ascii="Courier New" w:hAnsi="Courier New" w:cs="Courier New" w:hint="default"/>
      </w:rPr>
    </w:lvl>
    <w:lvl w:ilvl="8" w:tplc="1B90A24C" w:tentative="1">
      <w:start w:val="1"/>
      <w:numFmt w:val="bullet"/>
      <w:lvlText w:val=""/>
      <w:lvlJc w:val="left"/>
      <w:pPr>
        <w:ind w:left="6480" w:hanging="360"/>
      </w:pPr>
      <w:rPr>
        <w:rFonts w:ascii="Wingdings" w:hAnsi="Wingdings" w:hint="default"/>
      </w:rPr>
    </w:lvl>
  </w:abstractNum>
  <w:abstractNum w:abstractNumId="23" w15:restartNumberingAfterBreak="0">
    <w:nsid w:val="00000018"/>
    <w:multiLevelType w:val="hybridMultilevel"/>
    <w:tmpl w:val="00000000"/>
    <w:lvl w:ilvl="0" w:tplc="868AEE66">
      <w:start w:val="1"/>
      <w:numFmt w:val="bullet"/>
      <w:lvlText w:val=""/>
      <w:lvlJc w:val="left"/>
      <w:pPr>
        <w:ind w:left="720" w:hanging="360"/>
      </w:pPr>
      <w:rPr>
        <w:rFonts w:ascii="Wingdings" w:hAnsi="Wingdings" w:hint="default"/>
      </w:rPr>
    </w:lvl>
    <w:lvl w:ilvl="1" w:tplc="69CC4722" w:tentative="1">
      <w:start w:val="1"/>
      <w:numFmt w:val="bullet"/>
      <w:lvlText w:val="o"/>
      <w:lvlJc w:val="left"/>
      <w:pPr>
        <w:ind w:left="1440" w:hanging="360"/>
      </w:pPr>
      <w:rPr>
        <w:rFonts w:ascii="Courier New" w:hAnsi="Courier New" w:cs="Courier New" w:hint="default"/>
      </w:rPr>
    </w:lvl>
    <w:lvl w:ilvl="2" w:tplc="5B0AE5D2" w:tentative="1">
      <w:start w:val="1"/>
      <w:numFmt w:val="bullet"/>
      <w:lvlText w:val=""/>
      <w:lvlJc w:val="left"/>
      <w:pPr>
        <w:ind w:left="2160" w:hanging="360"/>
      </w:pPr>
      <w:rPr>
        <w:rFonts w:ascii="Wingdings" w:hAnsi="Wingdings" w:hint="default"/>
      </w:rPr>
    </w:lvl>
    <w:lvl w:ilvl="3" w:tplc="4044FAAE" w:tentative="1">
      <w:start w:val="1"/>
      <w:numFmt w:val="bullet"/>
      <w:lvlText w:val=""/>
      <w:lvlJc w:val="left"/>
      <w:pPr>
        <w:ind w:left="2880" w:hanging="360"/>
      </w:pPr>
      <w:rPr>
        <w:rFonts w:ascii="Symbol" w:hAnsi="Symbol" w:hint="default"/>
      </w:rPr>
    </w:lvl>
    <w:lvl w:ilvl="4" w:tplc="7BE6B536" w:tentative="1">
      <w:start w:val="1"/>
      <w:numFmt w:val="bullet"/>
      <w:lvlText w:val="o"/>
      <w:lvlJc w:val="left"/>
      <w:pPr>
        <w:ind w:left="3600" w:hanging="360"/>
      </w:pPr>
      <w:rPr>
        <w:rFonts w:ascii="Courier New" w:hAnsi="Courier New" w:cs="Courier New" w:hint="default"/>
      </w:rPr>
    </w:lvl>
    <w:lvl w:ilvl="5" w:tplc="49801A36" w:tentative="1">
      <w:start w:val="1"/>
      <w:numFmt w:val="bullet"/>
      <w:lvlText w:val=""/>
      <w:lvlJc w:val="left"/>
      <w:pPr>
        <w:ind w:left="4320" w:hanging="360"/>
      </w:pPr>
      <w:rPr>
        <w:rFonts w:ascii="Wingdings" w:hAnsi="Wingdings" w:hint="default"/>
      </w:rPr>
    </w:lvl>
    <w:lvl w:ilvl="6" w:tplc="D3528902" w:tentative="1">
      <w:start w:val="1"/>
      <w:numFmt w:val="bullet"/>
      <w:lvlText w:val=""/>
      <w:lvlJc w:val="left"/>
      <w:pPr>
        <w:ind w:left="5040" w:hanging="360"/>
      </w:pPr>
      <w:rPr>
        <w:rFonts w:ascii="Symbol" w:hAnsi="Symbol" w:hint="default"/>
      </w:rPr>
    </w:lvl>
    <w:lvl w:ilvl="7" w:tplc="8202E564" w:tentative="1">
      <w:start w:val="1"/>
      <w:numFmt w:val="bullet"/>
      <w:lvlText w:val="o"/>
      <w:lvlJc w:val="left"/>
      <w:pPr>
        <w:ind w:left="5760" w:hanging="360"/>
      </w:pPr>
      <w:rPr>
        <w:rFonts w:ascii="Courier New" w:hAnsi="Courier New" w:cs="Courier New" w:hint="default"/>
      </w:rPr>
    </w:lvl>
    <w:lvl w:ilvl="8" w:tplc="F070BAA4" w:tentative="1">
      <w:start w:val="1"/>
      <w:numFmt w:val="bullet"/>
      <w:lvlText w:val=""/>
      <w:lvlJc w:val="left"/>
      <w:pPr>
        <w:ind w:left="6480" w:hanging="360"/>
      </w:pPr>
      <w:rPr>
        <w:rFonts w:ascii="Wingdings" w:hAnsi="Wingdings" w:hint="default"/>
      </w:rPr>
    </w:lvl>
  </w:abstractNum>
  <w:abstractNum w:abstractNumId="24" w15:restartNumberingAfterBreak="0">
    <w:nsid w:val="00000019"/>
    <w:multiLevelType w:val="hybridMultilevel"/>
    <w:tmpl w:val="00000000"/>
    <w:lvl w:ilvl="0" w:tplc="C60A06EE">
      <w:start w:val="1"/>
      <w:numFmt w:val="bullet"/>
      <w:lvlText w:val=""/>
      <w:lvlJc w:val="left"/>
      <w:pPr>
        <w:ind w:left="720" w:hanging="360"/>
      </w:pPr>
      <w:rPr>
        <w:rFonts w:ascii="Wingdings" w:hAnsi="Wingdings" w:hint="default"/>
      </w:rPr>
    </w:lvl>
    <w:lvl w:ilvl="1" w:tplc="433831F2" w:tentative="1">
      <w:start w:val="1"/>
      <w:numFmt w:val="bullet"/>
      <w:lvlText w:val="o"/>
      <w:lvlJc w:val="left"/>
      <w:pPr>
        <w:ind w:left="1440" w:hanging="360"/>
      </w:pPr>
      <w:rPr>
        <w:rFonts w:ascii="Courier New" w:hAnsi="Courier New" w:cs="Courier New" w:hint="default"/>
      </w:rPr>
    </w:lvl>
    <w:lvl w:ilvl="2" w:tplc="69CC4484" w:tentative="1">
      <w:start w:val="1"/>
      <w:numFmt w:val="bullet"/>
      <w:lvlText w:val=""/>
      <w:lvlJc w:val="left"/>
      <w:pPr>
        <w:ind w:left="2160" w:hanging="360"/>
      </w:pPr>
      <w:rPr>
        <w:rFonts w:ascii="Wingdings" w:hAnsi="Wingdings" w:hint="default"/>
      </w:rPr>
    </w:lvl>
    <w:lvl w:ilvl="3" w:tplc="ECF28F6A" w:tentative="1">
      <w:start w:val="1"/>
      <w:numFmt w:val="bullet"/>
      <w:lvlText w:val=""/>
      <w:lvlJc w:val="left"/>
      <w:pPr>
        <w:ind w:left="2880" w:hanging="360"/>
      </w:pPr>
      <w:rPr>
        <w:rFonts w:ascii="Symbol" w:hAnsi="Symbol" w:hint="default"/>
      </w:rPr>
    </w:lvl>
    <w:lvl w:ilvl="4" w:tplc="5C163058" w:tentative="1">
      <w:start w:val="1"/>
      <w:numFmt w:val="bullet"/>
      <w:lvlText w:val="o"/>
      <w:lvlJc w:val="left"/>
      <w:pPr>
        <w:ind w:left="3600" w:hanging="360"/>
      </w:pPr>
      <w:rPr>
        <w:rFonts w:ascii="Courier New" w:hAnsi="Courier New" w:cs="Courier New" w:hint="default"/>
      </w:rPr>
    </w:lvl>
    <w:lvl w:ilvl="5" w:tplc="2DE4D2A0" w:tentative="1">
      <w:start w:val="1"/>
      <w:numFmt w:val="bullet"/>
      <w:lvlText w:val=""/>
      <w:lvlJc w:val="left"/>
      <w:pPr>
        <w:ind w:left="4320" w:hanging="360"/>
      </w:pPr>
      <w:rPr>
        <w:rFonts w:ascii="Wingdings" w:hAnsi="Wingdings" w:hint="default"/>
      </w:rPr>
    </w:lvl>
    <w:lvl w:ilvl="6" w:tplc="E528C28C" w:tentative="1">
      <w:start w:val="1"/>
      <w:numFmt w:val="bullet"/>
      <w:lvlText w:val=""/>
      <w:lvlJc w:val="left"/>
      <w:pPr>
        <w:ind w:left="5040" w:hanging="360"/>
      </w:pPr>
      <w:rPr>
        <w:rFonts w:ascii="Symbol" w:hAnsi="Symbol" w:hint="default"/>
      </w:rPr>
    </w:lvl>
    <w:lvl w:ilvl="7" w:tplc="EA3A604C" w:tentative="1">
      <w:start w:val="1"/>
      <w:numFmt w:val="bullet"/>
      <w:lvlText w:val="o"/>
      <w:lvlJc w:val="left"/>
      <w:pPr>
        <w:ind w:left="5760" w:hanging="360"/>
      </w:pPr>
      <w:rPr>
        <w:rFonts w:ascii="Courier New" w:hAnsi="Courier New" w:cs="Courier New" w:hint="default"/>
      </w:rPr>
    </w:lvl>
    <w:lvl w:ilvl="8" w:tplc="DF3228B8" w:tentative="1">
      <w:start w:val="1"/>
      <w:numFmt w:val="bullet"/>
      <w:lvlText w:val=""/>
      <w:lvlJc w:val="left"/>
      <w:pPr>
        <w:ind w:left="6480" w:hanging="360"/>
      </w:pPr>
      <w:rPr>
        <w:rFonts w:ascii="Wingdings" w:hAnsi="Wingdings" w:hint="default"/>
      </w:rPr>
    </w:lvl>
  </w:abstractNum>
  <w:abstractNum w:abstractNumId="25" w15:restartNumberingAfterBreak="0">
    <w:nsid w:val="0000001A"/>
    <w:multiLevelType w:val="hybridMultilevel"/>
    <w:tmpl w:val="00000000"/>
    <w:lvl w:ilvl="0" w:tplc="07CC6420">
      <w:start w:val="1"/>
      <w:numFmt w:val="bullet"/>
      <w:lvlText w:val=""/>
      <w:lvlJc w:val="left"/>
      <w:pPr>
        <w:ind w:left="720" w:hanging="360"/>
      </w:pPr>
      <w:rPr>
        <w:rFonts w:ascii="Wingdings" w:hAnsi="Wingdings" w:hint="default"/>
      </w:rPr>
    </w:lvl>
    <w:lvl w:ilvl="1" w:tplc="86C471B4" w:tentative="1">
      <w:start w:val="1"/>
      <w:numFmt w:val="bullet"/>
      <w:lvlText w:val="o"/>
      <w:lvlJc w:val="left"/>
      <w:pPr>
        <w:ind w:left="1440" w:hanging="360"/>
      </w:pPr>
      <w:rPr>
        <w:rFonts w:ascii="Courier New" w:hAnsi="Courier New" w:cs="Courier New" w:hint="default"/>
      </w:rPr>
    </w:lvl>
    <w:lvl w:ilvl="2" w:tplc="6294332C" w:tentative="1">
      <w:start w:val="1"/>
      <w:numFmt w:val="bullet"/>
      <w:lvlText w:val=""/>
      <w:lvlJc w:val="left"/>
      <w:pPr>
        <w:ind w:left="2160" w:hanging="360"/>
      </w:pPr>
      <w:rPr>
        <w:rFonts w:ascii="Wingdings" w:hAnsi="Wingdings" w:hint="default"/>
      </w:rPr>
    </w:lvl>
    <w:lvl w:ilvl="3" w:tplc="9CEED208" w:tentative="1">
      <w:start w:val="1"/>
      <w:numFmt w:val="bullet"/>
      <w:lvlText w:val=""/>
      <w:lvlJc w:val="left"/>
      <w:pPr>
        <w:ind w:left="2880" w:hanging="360"/>
      </w:pPr>
      <w:rPr>
        <w:rFonts w:ascii="Symbol" w:hAnsi="Symbol" w:hint="default"/>
      </w:rPr>
    </w:lvl>
    <w:lvl w:ilvl="4" w:tplc="168444DA" w:tentative="1">
      <w:start w:val="1"/>
      <w:numFmt w:val="bullet"/>
      <w:lvlText w:val="o"/>
      <w:lvlJc w:val="left"/>
      <w:pPr>
        <w:ind w:left="3600" w:hanging="360"/>
      </w:pPr>
      <w:rPr>
        <w:rFonts w:ascii="Courier New" w:hAnsi="Courier New" w:cs="Courier New" w:hint="default"/>
      </w:rPr>
    </w:lvl>
    <w:lvl w:ilvl="5" w:tplc="F31AD9B4" w:tentative="1">
      <w:start w:val="1"/>
      <w:numFmt w:val="bullet"/>
      <w:lvlText w:val=""/>
      <w:lvlJc w:val="left"/>
      <w:pPr>
        <w:ind w:left="4320" w:hanging="360"/>
      </w:pPr>
      <w:rPr>
        <w:rFonts w:ascii="Wingdings" w:hAnsi="Wingdings" w:hint="default"/>
      </w:rPr>
    </w:lvl>
    <w:lvl w:ilvl="6" w:tplc="4A0AD498" w:tentative="1">
      <w:start w:val="1"/>
      <w:numFmt w:val="bullet"/>
      <w:lvlText w:val=""/>
      <w:lvlJc w:val="left"/>
      <w:pPr>
        <w:ind w:left="5040" w:hanging="360"/>
      </w:pPr>
      <w:rPr>
        <w:rFonts w:ascii="Symbol" w:hAnsi="Symbol" w:hint="default"/>
      </w:rPr>
    </w:lvl>
    <w:lvl w:ilvl="7" w:tplc="48F414F0" w:tentative="1">
      <w:start w:val="1"/>
      <w:numFmt w:val="bullet"/>
      <w:lvlText w:val="o"/>
      <w:lvlJc w:val="left"/>
      <w:pPr>
        <w:ind w:left="5760" w:hanging="360"/>
      </w:pPr>
      <w:rPr>
        <w:rFonts w:ascii="Courier New" w:hAnsi="Courier New" w:cs="Courier New" w:hint="default"/>
      </w:rPr>
    </w:lvl>
    <w:lvl w:ilvl="8" w:tplc="A91AB77C" w:tentative="1">
      <w:start w:val="1"/>
      <w:numFmt w:val="bullet"/>
      <w:lvlText w:val=""/>
      <w:lvlJc w:val="left"/>
      <w:pPr>
        <w:ind w:left="6480" w:hanging="360"/>
      </w:pPr>
      <w:rPr>
        <w:rFonts w:ascii="Wingdings" w:hAnsi="Wingdings" w:hint="default"/>
      </w:rPr>
    </w:lvl>
  </w:abstractNum>
  <w:abstractNum w:abstractNumId="26" w15:restartNumberingAfterBreak="0">
    <w:nsid w:val="068F5116"/>
    <w:multiLevelType w:val="multilevel"/>
    <w:tmpl w:val="00000001"/>
    <w:lvl w:ilvl="0">
      <w:start w:val="1"/>
      <w:numFmt w:val="none"/>
      <w:lvlText w:val=""/>
      <w:lvlJc w:val="left"/>
      <w:pPr>
        <w:tabs>
          <w:tab w:val="left" w:pos="432"/>
        </w:tabs>
        <w:ind w:left="432" w:hanging="432"/>
      </w:pPr>
    </w:lvl>
    <w:lvl w:ilvl="1">
      <w:start w:val="1"/>
      <w:numFmt w:val="none"/>
      <w:lvlText w:val=""/>
      <w:lvlJc w:val="left"/>
      <w:pPr>
        <w:tabs>
          <w:tab w:val="left" w:pos="576"/>
        </w:tabs>
        <w:ind w:left="576" w:hanging="576"/>
      </w:pPr>
    </w:lvl>
    <w:lvl w:ilvl="2">
      <w:start w:val="1"/>
      <w:numFmt w:val="none"/>
      <w:lvlText w:val=""/>
      <w:lvlJc w:val="left"/>
      <w:pPr>
        <w:tabs>
          <w:tab w:val="left" w:pos="720"/>
        </w:tabs>
        <w:ind w:left="720" w:hanging="720"/>
      </w:pPr>
    </w:lvl>
    <w:lvl w:ilvl="3">
      <w:start w:val="1"/>
      <w:numFmt w:val="none"/>
      <w:lvlText w:val=""/>
      <w:lvlJc w:val="left"/>
      <w:pPr>
        <w:tabs>
          <w:tab w:val="left" w:pos="864"/>
        </w:tabs>
        <w:ind w:left="864" w:hanging="864"/>
      </w:pPr>
    </w:lvl>
    <w:lvl w:ilvl="4">
      <w:start w:val="1"/>
      <w:numFmt w:val="none"/>
      <w:lvlText w:val=""/>
      <w:lvlJc w:val="left"/>
      <w:pPr>
        <w:tabs>
          <w:tab w:val="left" w:pos="1008"/>
        </w:tabs>
        <w:ind w:left="1008" w:hanging="1008"/>
      </w:pPr>
    </w:lvl>
    <w:lvl w:ilvl="5">
      <w:start w:val="1"/>
      <w:numFmt w:val="none"/>
      <w:lvlText w:val=""/>
      <w:lvlJc w:val="left"/>
      <w:pPr>
        <w:tabs>
          <w:tab w:val="left" w:pos="1152"/>
        </w:tabs>
        <w:ind w:left="1152" w:hanging="1152"/>
      </w:pPr>
    </w:lvl>
    <w:lvl w:ilvl="6">
      <w:start w:val="1"/>
      <w:numFmt w:val="none"/>
      <w:lvlText w:val=""/>
      <w:lvlJc w:val="left"/>
      <w:pPr>
        <w:tabs>
          <w:tab w:val="left" w:pos="1296"/>
        </w:tabs>
        <w:ind w:left="1296" w:hanging="1296"/>
      </w:pPr>
    </w:lvl>
    <w:lvl w:ilvl="7">
      <w:start w:val="1"/>
      <w:numFmt w:val="none"/>
      <w:lvlText w:val=""/>
      <w:lvlJc w:val="left"/>
      <w:pPr>
        <w:tabs>
          <w:tab w:val="left" w:pos="1440"/>
        </w:tabs>
        <w:ind w:left="1440" w:hanging="1440"/>
      </w:pPr>
    </w:lvl>
    <w:lvl w:ilvl="8">
      <w:start w:val="1"/>
      <w:numFmt w:val="none"/>
      <w:lvlText w:val=""/>
      <w:lvlJc w:val="left"/>
      <w:pPr>
        <w:tabs>
          <w:tab w:val="left" w:pos="1584"/>
        </w:tabs>
        <w:ind w:left="1584" w:hanging="1584"/>
      </w:pPr>
    </w:lvl>
  </w:abstractNum>
  <w:abstractNum w:abstractNumId="27" w15:restartNumberingAfterBreak="0">
    <w:nsid w:val="2C8A5E5B"/>
    <w:multiLevelType w:val="hybridMultilevel"/>
    <w:tmpl w:val="40F6B020"/>
    <w:lvl w:ilvl="0" w:tplc="5866D042">
      <w:start w:val="1"/>
      <w:numFmt w:val="bullet"/>
      <w:lvlText w:val=""/>
      <w:lvlJc w:val="left"/>
      <w:pPr>
        <w:ind w:left="720" w:hanging="360"/>
      </w:pPr>
      <w:rPr>
        <w:rFonts w:ascii="Wingdings" w:hAnsi="Wingdings" w:hint="default"/>
      </w:rPr>
    </w:lvl>
    <w:lvl w:ilvl="1" w:tplc="26363618" w:tentative="1">
      <w:start w:val="1"/>
      <w:numFmt w:val="bullet"/>
      <w:lvlText w:val="o"/>
      <w:lvlJc w:val="left"/>
      <w:pPr>
        <w:ind w:left="1440" w:hanging="360"/>
      </w:pPr>
      <w:rPr>
        <w:rFonts w:ascii="Courier New" w:hAnsi="Courier New" w:hint="default"/>
      </w:rPr>
    </w:lvl>
    <w:lvl w:ilvl="2" w:tplc="AA90008A" w:tentative="1">
      <w:start w:val="1"/>
      <w:numFmt w:val="bullet"/>
      <w:lvlText w:val=""/>
      <w:lvlJc w:val="left"/>
      <w:pPr>
        <w:ind w:left="2160" w:hanging="360"/>
      </w:pPr>
      <w:rPr>
        <w:rFonts w:ascii="Wingdings" w:hAnsi="Wingdings" w:hint="default"/>
      </w:rPr>
    </w:lvl>
    <w:lvl w:ilvl="3" w:tplc="FDE4D72E" w:tentative="1">
      <w:start w:val="1"/>
      <w:numFmt w:val="bullet"/>
      <w:lvlText w:val=""/>
      <w:lvlJc w:val="left"/>
      <w:pPr>
        <w:ind w:left="2880" w:hanging="360"/>
      </w:pPr>
      <w:rPr>
        <w:rFonts w:ascii="Symbol" w:hAnsi="Symbol" w:hint="default"/>
      </w:rPr>
    </w:lvl>
    <w:lvl w:ilvl="4" w:tplc="7A38305A" w:tentative="1">
      <w:start w:val="1"/>
      <w:numFmt w:val="bullet"/>
      <w:lvlText w:val="o"/>
      <w:lvlJc w:val="left"/>
      <w:pPr>
        <w:ind w:left="3600" w:hanging="360"/>
      </w:pPr>
      <w:rPr>
        <w:rFonts w:ascii="Courier New" w:hAnsi="Courier New" w:hint="default"/>
      </w:rPr>
    </w:lvl>
    <w:lvl w:ilvl="5" w:tplc="4ABA4D14" w:tentative="1">
      <w:start w:val="1"/>
      <w:numFmt w:val="bullet"/>
      <w:lvlText w:val=""/>
      <w:lvlJc w:val="left"/>
      <w:pPr>
        <w:ind w:left="4320" w:hanging="360"/>
      </w:pPr>
      <w:rPr>
        <w:rFonts w:ascii="Wingdings" w:hAnsi="Wingdings" w:hint="default"/>
      </w:rPr>
    </w:lvl>
    <w:lvl w:ilvl="6" w:tplc="5512FC60" w:tentative="1">
      <w:start w:val="1"/>
      <w:numFmt w:val="bullet"/>
      <w:lvlText w:val=""/>
      <w:lvlJc w:val="left"/>
      <w:pPr>
        <w:ind w:left="5040" w:hanging="360"/>
      </w:pPr>
      <w:rPr>
        <w:rFonts w:ascii="Symbol" w:hAnsi="Symbol" w:hint="default"/>
      </w:rPr>
    </w:lvl>
    <w:lvl w:ilvl="7" w:tplc="72E63DBC" w:tentative="1">
      <w:start w:val="1"/>
      <w:numFmt w:val="bullet"/>
      <w:lvlText w:val="o"/>
      <w:lvlJc w:val="left"/>
      <w:pPr>
        <w:ind w:left="5760" w:hanging="360"/>
      </w:pPr>
      <w:rPr>
        <w:rFonts w:ascii="Courier New" w:hAnsi="Courier New" w:hint="default"/>
      </w:rPr>
    </w:lvl>
    <w:lvl w:ilvl="8" w:tplc="B5E47A98" w:tentative="1">
      <w:start w:val="1"/>
      <w:numFmt w:val="bullet"/>
      <w:lvlText w:val=""/>
      <w:lvlJc w:val="left"/>
      <w:pPr>
        <w:ind w:left="6480" w:hanging="360"/>
      </w:pPr>
      <w:rPr>
        <w:rFonts w:ascii="Wingdings" w:hAnsi="Wingdings" w:hint="default"/>
      </w:rPr>
    </w:lvl>
  </w:abstractNum>
  <w:abstractNum w:abstractNumId="28" w15:restartNumberingAfterBreak="0">
    <w:nsid w:val="386E1385"/>
    <w:multiLevelType w:val="hybridMultilevel"/>
    <w:tmpl w:val="0D98EC20"/>
    <w:lvl w:ilvl="0" w:tplc="3890464A">
      <w:start w:val="1"/>
      <w:numFmt w:val="bullet"/>
      <w:lvlText w:val=""/>
      <w:lvlJc w:val="left"/>
      <w:pPr>
        <w:ind w:left="718" w:hanging="360"/>
      </w:pPr>
      <w:rPr>
        <w:rFonts w:ascii="Wingdings" w:hAnsi="Wingdings" w:hint="default"/>
      </w:rPr>
    </w:lvl>
    <w:lvl w:ilvl="1" w:tplc="F0C6A26E" w:tentative="1">
      <w:start w:val="1"/>
      <w:numFmt w:val="bullet"/>
      <w:lvlText w:val="o"/>
      <w:lvlJc w:val="left"/>
      <w:pPr>
        <w:ind w:left="1438" w:hanging="360"/>
      </w:pPr>
      <w:rPr>
        <w:rFonts w:ascii="Courier New" w:hAnsi="Courier New" w:cs="Courier New" w:hint="default"/>
      </w:rPr>
    </w:lvl>
    <w:lvl w:ilvl="2" w:tplc="C67E8A60" w:tentative="1">
      <w:start w:val="1"/>
      <w:numFmt w:val="bullet"/>
      <w:lvlText w:val=""/>
      <w:lvlJc w:val="left"/>
      <w:pPr>
        <w:ind w:left="2158" w:hanging="360"/>
      </w:pPr>
      <w:rPr>
        <w:rFonts w:ascii="Wingdings" w:hAnsi="Wingdings" w:hint="default"/>
      </w:rPr>
    </w:lvl>
    <w:lvl w:ilvl="3" w:tplc="27647D88" w:tentative="1">
      <w:start w:val="1"/>
      <w:numFmt w:val="bullet"/>
      <w:lvlText w:val=""/>
      <w:lvlJc w:val="left"/>
      <w:pPr>
        <w:ind w:left="2878" w:hanging="360"/>
      </w:pPr>
      <w:rPr>
        <w:rFonts w:ascii="Symbol" w:hAnsi="Symbol" w:hint="default"/>
      </w:rPr>
    </w:lvl>
    <w:lvl w:ilvl="4" w:tplc="2726398E" w:tentative="1">
      <w:start w:val="1"/>
      <w:numFmt w:val="bullet"/>
      <w:lvlText w:val="o"/>
      <w:lvlJc w:val="left"/>
      <w:pPr>
        <w:ind w:left="3598" w:hanging="360"/>
      </w:pPr>
      <w:rPr>
        <w:rFonts w:ascii="Courier New" w:hAnsi="Courier New" w:cs="Courier New" w:hint="default"/>
      </w:rPr>
    </w:lvl>
    <w:lvl w:ilvl="5" w:tplc="7D2455D0" w:tentative="1">
      <w:start w:val="1"/>
      <w:numFmt w:val="bullet"/>
      <w:lvlText w:val=""/>
      <w:lvlJc w:val="left"/>
      <w:pPr>
        <w:ind w:left="4318" w:hanging="360"/>
      </w:pPr>
      <w:rPr>
        <w:rFonts w:ascii="Wingdings" w:hAnsi="Wingdings" w:hint="default"/>
      </w:rPr>
    </w:lvl>
    <w:lvl w:ilvl="6" w:tplc="7F5A0B50" w:tentative="1">
      <w:start w:val="1"/>
      <w:numFmt w:val="bullet"/>
      <w:lvlText w:val=""/>
      <w:lvlJc w:val="left"/>
      <w:pPr>
        <w:ind w:left="5038" w:hanging="360"/>
      </w:pPr>
      <w:rPr>
        <w:rFonts w:ascii="Symbol" w:hAnsi="Symbol" w:hint="default"/>
      </w:rPr>
    </w:lvl>
    <w:lvl w:ilvl="7" w:tplc="4F1C696C" w:tentative="1">
      <w:start w:val="1"/>
      <w:numFmt w:val="bullet"/>
      <w:lvlText w:val="o"/>
      <w:lvlJc w:val="left"/>
      <w:pPr>
        <w:ind w:left="5758" w:hanging="360"/>
      </w:pPr>
      <w:rPr>
        <w:rFonts w:ascii="Courier New" w:hAnsi="Courier New" w:cs="Courier New" w:hint="default"/>
      </w:rPr>
    </w:lvl>
    <w:lvl w:ilvl="8" w:tplc="ED765468" w:tentative="1">
      <w:start w:val="1"/>
      <w:numFmt w:val="bullet"/>
      <w:lvlText w:val=""/>
      <w:lvlJc w:val="left"/>
      <w:pPr>
        <w:ind w:left="6478" w:hanging="360"/>
      </w:pPr>
      <w:rPr>
        <w:rFonts w:ascii="Wingdings" w:hAnsi="Wingdings" w:hint="default"/>
      </w:rPr>
    </w:lvl>
  </w:abstractNum>
  <w:num w:numId="1">
    <w:abstractNumId w:val="8"/>
  </w:num>
  <w:num w:numId="2">
    <w:abstractNumId w:val="26"/>
  </w:num>
  <w:num w:numId="3">
    <w:abstractNumId w:val="0"/>
  </w:num>
  <w:num w:numId="4">
    <w:abstractNumId w:val="1"/>
  </w:num>
  <w:num w:numId="5">
    <w:abstractNumId w:val="18"/>
  </w:num>
  <w:num w:numId="6">
    <w:abstractNumId w:val="11"/>
  </w:num>
  <w:num w:numId="7">
    <w:abstractNumId w:val="1"/>
  </w:num>
  <w:num w:numId="8">
    <w:abstractNumId w:val="2"/>
  </w:num>
  <w:num w:numId="9">
    <w:abstractNumId w:val="7"/>
  </w:num>
  <w:num w:numId="10">
    <w:abstractNumId w:val="6"/>
  </w:num>
  <w:num w:numId="11">
    <w:abstractNumId w:val="15"/>
  </w:num>
  <w:num w:numId="12">
    <w:abstractNumId w:val="9"/>
  </w:num>
  <w:num w:numId="13">
    <w:abstractNumId w:val="10"/>
  </w:num>
  <w:num w:numId="14">
    <w:abstractNumId w:val="17"/>
  </w:num>
  <w:num w:numId="15">
    <w:abstractNumId w:val="16"/>
  </w:num>
  <w:num w:numId="16">
    <w:abstractNumId w:val="5"/>
  </w:num>
  <w:num w:numId="17">
    <w:abstractNumId w:val="13"/>
  </w:num>
  <w:num w:numId="18">
    <w:abstractNumId w:val="12"/>
  </w:num>
  <w:num w:numId="19">
    <w:abstractNumId w:val="14"/>
  </w:num>
  <w:num w:numId="20">
    <w:abstractNumId w:val="3"/>
  </w:num>
  <w:num w:numId="21">
    <w:abstractNumId w:val="4"/>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8"/>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defaultTableStyle w:val="Table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76A"/>
    <w:rsid w:val="00011030"/>
    <w:rsid w:val="00035400"/>
    <w:rsid w:val="000609BF"/>
    <w:rsid w:val="00070431"/>
    <w:rsid w:val="00086823"/>
    <w:rsid w:val="00090A4D"/>
    <w:rsid w:val="000918B8"/>
    <w:rsid w:val="00093394"/>
    <w:rsid w:val="00093B92"/>
    <w:rsid w:val="000B00B4"/>
    <w:rsid w:val="000B3F99"/>
    <w:rsid w:val="000F50DF"/>
    <w:rsid w:val="001045BF"/>
    <w:rsid w:val="0015350B"/>
    <w:rsid w:val="0017183D"/>
    <w:rsid w:val="00195F9B"/>
    <w:rsid w:val="001A699A"/>
    <w:rsid w:val="001D54BD"/>
    <w:rsid w:val="001D60B5"/>
    <w:rsid w:val="001F1746"/>
    <w:rsid w:val="002026FC"/>
    <w:rsid w:val="002329C1"/>
    <w:rsid w:val="002437E2"/>
    <w:rsid w:val="00247A2F"/>
    <w:rsid w:val="00273AEE"/>
    <w:rsid w:val="002F10A7"/>
    <w:rsid w:val="002F6314"/>
    <w:rsid w:val="003243D1"/>
    <w:rsid w:val="003604E7"/>
    <w:rsid w:val="00367410"/>
    <w:rsid w:val="0039020C"/>
    <w:rsid w:val="003C19A8"/>
    <w:rsid w:val="003D0BF7"/>
    <w:rsid w:val="003D4CDC"/>
    <w:rsid w:val="003E3262"/>
    <w:rsid w:val="004019B4"/>
    <w:rsid w:val="00405536"/>
    <w:rsid w:val="00406567"/>
    <w:rsid w:val="00441747"/>
    <w:rsid w:val="00452EA9"/>
    <w:rsid w:val="0045313B"/>
    <w:rsid w:val="00454E43"/>
    <w:rsid w:val="004725EA"/>
    <w:rsid w:val="00473851"/>
    <w:rsid w:val="004B6DD8"/>
    <w:rsid w:val="004D457C"/>
    <w:rsid w:val="004E7210"/>
    <w:rsid w:val="00532EB7"/>
    <w:rsid w:val="0053773A"/>
    <w:rsid w:val="00543F51"/>
    <w:rsid w:val="00546E29"/>
    <w:rsid w:val="005623B7"/>
    <w:rsid w:val="0057649D"/>
    <w:rsid w:val="005A7DDD"/>
    <w:rsid w:val="005D0FD7"/>
    <w:rsid w:val="0061228E"/>
    <w:rsid w:val="006278DB"/>
    <w:rsid w:val="00630EFF"/>
    <w:rsid w:val="00671344"/>
    <w:rsid w:val="0069657E"/>
    <w:rsid w:val="006B1239"/>
    <w:rsid w:val="006B5D48"/>
    <w:rsid w:val="006C34DF"/>
    <w:rsid w:val="0074494A"/>
    <w:rsid w:val="00772291"/>
    <w:rsid w:val="00784A15"/>
    <w:rsid w:val="00786D99"/>
    <w:rsid w:val="0078789F"/>
    <w:rsid w:val="00792763"/>
    <w:rsid w:val="0079277C"/>
    <w:rsid w:val="00795CF7"/>
    <w:rsid w:val="007976CD"/>
    <w:rsid w:val="007A2262"/>
    <w:rsid w:val="007F5886"/>
    <w:rsid w:val="0080219F"/>
    <w:rsid w:val="008032AE"/>
    <w:rsid w:val="0080408B"/>
    <w:rsid w:val="008108B8"/>
    <w:rsid w:val="00817DF7"/>
    <w:rsid w:val="00820E1E"/>
    <w:rsid w:val="00834C0E"/>
    <w:rsid w:val="00835E98"/>
    <w:rsid w:val="008439B3"/>
    <w:rsid w:val="00846649"/>
    <w:rsid w:val="00864220"/>
    <w:rsid w:val="008716D5"/>
    <w:rsid w:val="00883898"/>
    <w:rsid w:val="00891781"/>
    <w:rsid w:val="008C065B"/>
    <w:rsid w:val="008D3456"/>
    <w:rsid w:val="008D75A9"/>
    <w:rsid w:val="008F7A6E"/>
    <w:rsid w:val="0091182F"/>
    <w:rsid w:val="009253A4"/>
    <w:rsid w:val="00927C4F"/>
    <w:rsid w:val="009456A3"/>
    <w:rsid w:val="009541A6"/>
    <w:rsid w:val="0095576A"/>
    <w:rsid w:val="00981FD5"/>
    <w:rsid w:val="009C5C02"/>
    <w:rsid w:val="009E1702"/>
    <w:rsid w:val="009F2E50"/>
    <w:rsid w:val="009F6F6A"/>
    <w:rsid w:val="00A63B88"/>
    <w:rsid w:val="00A73C16"/>
    <w:rsid w:val="00A7692B"/>
    <w:rsid w:val="00A915D8"/>
    <w:rsid w:val="00AA1F45"/>
    <w:rsid w:val="00AC3739"/>
    <w:rsid w:val="00AC3A31"/>
    <w:rsid w:val="00AE02B0"/>
    <w:rsid w:val="00AE0FA0"/>
    <w:rsid w:val="00AE3448"/>
    <w:rsid w:val="00B146AB"/>
    <w:rsid w:val="00B17E17"/>
    <w:rsid w:val="00B209FE"/>
    <w:rsid w:val="00B42270"/>
    <w:rsid w:val="00B62470"/>
    <w:rsid w:val="00B80D6D"/>
    <w:rsid w:val="00B94A2F"/>
    <w:rsid w:val="00BA13FE"/>
    <w:rsid w:val="00BA64F8"/>
    <w:rsid w:val="00BB4DE0"/>
    <w:rsid w:val="00BC1BE2"/>
    <w:rsid w:val="00BE4EB2"/>
    <w:rsid w:val="00BE6B20"/>
    <w:rsid w:val="00BF33DA"/>
    <w:rsid w:val="00C03A9C"/>
    <w:rsid w:val="00C06C1E"/>
    <w:rsid w:val="00C10C50"/>
    <w:rsid w:val="00C23DEA"/>
    <w:rsid w:val="00C7501E"/>
    <w:rsid w:val="00C86F2F"/>
    <w:rsid w:val="00C92FDA"/>
    <w:rsid w:val="00CB423D"/>
    <w:rsid w:val="00CD52C4"/>
    <w:rsid w:val="00D22D21"/>
    <w:rsid w:val="00D42791"/>
    <w:rsid w:val="00D55129"/>
    <w:rsid w:val="00D702A5"/>
    <w:rsid w:val="00D76FE6"/>
    <w:rsid w:val="00D802ED"/>
    <w:rsid w:val="00D93547"/>
    <w:rsid w:val="00DA4DEF"/>
    <w:rsid w:val="00DC3CC9"/>
    <w:rsid w:val="00E03CD5"/>
    <w:rsid w:val="00E26A73"/>
    <w:rsid w:val="00E57551"/>
    <w:rsid w:val="00E63F5C"/>
    <w:rsid w:val="00E822F4"/>
    <w:rsid w:val="00E83DC5"/>
    <w:rsid w:val="00EB3AB3"/>
    <w:rsid w:val="00EE7C3D"/>
    <w:rsid w:val="00F06275"/>
    <w:rsid w:val="00F101F7"/>
    <w:rsid w:val="00F24B97"/>
    <w:rsid w:val="00F34697"/>
    <w:rsid w:val="00F3650D"/>
    <w:rsid w:val="00F40649"/>
    <w:rsid w:val="00F918AF"/>
    <w:rsid w:val="00F9490B"/>
    <w:rsid w:val="00FB25BF"/>
    <w:rsid w:val="00FB30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15:docId w15:val="{477A995F-DD1C-4100-B761-E3D0EE462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kern w:val="1"/>
      <w:sz w:val="24"/>
      <w:szCs w:val="24"/>
      <w:lang w:eastAsia="ar-SA"/>
    </w:rPr>
  </w:style>
  <w:style w:type="paragraph" w:styleId="Heading1">
    <w:name w:val="heading 1"/>
    <w:basedOn w:val="Normal"/>
    <w:next w:val="BodyText"/>
    <w:uiPriority w:val="9"/>
    <w:qFormat/>
    <w:pPr>
      <w:keepNext/>
      <w:tabs>
        <w:tab w:val="left" w:pos="432"/>
      </w:tabs>
      <w:ind w:left="432" w:hanging="432"/>
      <w:jc w:val="center"/>
      <w:outlineLvl w:val="0"/>
    </w:pPr>
    <w:rPr>
      <w:rFonts w:ascii="Arial" w:hAnsi="Arial" w:cs="Arial"/>
      <w:b/>
      <w:bCs/>
      <w:sz w:val="28"/>
      <w:szCs w:val="28"/>
    </w:rPr>
  </w:style>
  <w:style w:type="paragraph" w:styleId="Heading3">
    <w:name w:val="heading 3"/>
    <w:basedOn w:val="Normal"/>
    <w:next w:val="BodyText"/>
    <w:uiPriority w:val="9"/>
    <w:semiHidden/>
    <w:unhideWhenUsed/>
    <w:qFormat/>
    <w:pPr>
      <w:keepNext/>
      <w:tabs>
        <w:tab w:val="left" w:pos="720"/>
      </w:tabs>
      <w:ind w:left="720" w:hanging="720"/>
      <w:outlineLvl w:val="2"/>
    </w:pPr>
    <w:rPr>
      <w:rFonts w:ascii="Verdana" w:hAnsi="Verdana" w:cs="Verdana"/>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Absatz-Standardschriftart">
    <w:name w:val="Absatz-Standardschriftart"/>
  </w:style>
  <w:style w:type="character" w:customStyle="1" w:styleId="WW8Num4z0">
    <w:name w:val="WW8Num4z0"/>
    <w:rPr>
      <w:rFonts w:ascii="Wingdings" w:hAnsi="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rPr>
  </w:style>
  <w:style w:type="character" w:customStyle="1" w:styleId="WW8Num5z0">
    <w:name w:val="WW8Num5z0"/>
    <w:rPr>
      <w:rFonts w:ascii="Wingdings" w:hAnsi="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rPr>
  </w:style>
  <w:style w:type="character" w:customStyle="1" w:styleId="WW-DefaultParagraphFont">
    <w:name w:val="WW-Default Paragraph Font"/>
  </w:style>
  <w:style w:type="character" w:customStyle="1" w:styleId="Heading1Char24733bf3-8f8c-4942-822f-7ec37f02fef8">
    <w:name w:val="Heading 1 Char_24733bf3-8f8c-4942-822f-7ec37f02fef8"/>
    <w:basedOn w:val="WW-DefaultParagraphFont"/>
    <w:rPr>
      <w:rFonts w:ascii="Cambria" w:eastAsia="Times New Roman" w:hAnsi="Cambria" w:cs="Times New Roman"/>
      <w:b/>
      <w:bCs/>
      <w:kern w:val="1"/>
      <w:sz w:val="32"/>
      <w:szCs w:val="32"/>
    </w:rPr>
  </w:style>
  <w:style w:type="character" w:customStyle="1" w:styleId="Heading3Char8380c299-23c9-4ca3-9b2f-28a7a477e387">
    <w:name w:val="Heading 3 Char_8380c299-23c9-4ca3-9b2f-28a7a477e387"/>
    <w:basedOn w:val="WW-DefaultParagraphFont"/>
    <w:rPr>
      <w:rFonts w:ascii="Cambria" w:eastAsia="Times New Roman" w:hAnsi="Cambria" w:cs="Times New Roman"/>
      <w:b/>
      <w:bCs/>
      <w:sz w:val="26"/>
      <w:szCs w:val="26"/>
    </w:rPr>
  </w:style>
  <w:style w:type="character" w:customStyle="1" w:styleId="normal-h">
    <w:name w:val="normal-h"/>
    <w:basedOn w:val="WW-DefaultParagraphFont"/>
  </w:style>
  <w:style w:type="character" w:customStyle="1" w:styleId="HeaderChar021a7c6b-4126-4ceb-a664-eee7bceaf542">
    <w:name w:val="Header Char_021a7c6b-4126-4ceb-a664-eee7bceaf542"/>
    <w:basedOn w:val="WW-DefaultParagraphFont"/>
    <w:rPr>
      <w:sz w:val="24"/>
      <w:szCs w:val="24"/>
    </w:rPr>
  </w:style>
  <w:style w:type="character" w:customStyle="1" w:styleId="FooterChar05a7477c-fa65-4b22-a969-2d3ae52a8725">
    <w:name w:val="Footer Char_05a7477c-fa65-4b22-a969-2d3ae52a8725"/>
    <w:basedOn w:val="WW-DefaultParagraphFont"/>
    <w:rPr>
      <w:sz w:val="24"/>
      <w:szCs w:val="24"/>
    </w:rPr>
  </w:style>
  <w:style w:type="character" w:styleId="Hyperlink">
    <w:name w:val="Hyperlink"/>
    <w:basedOn w:val="WW-DefaultParagraphFont"/>
    <w:rPr>
      <w:color w:val="0000FF"/>
      <w:u w:val="single"/>
    </w:rPr>
  </w:style>
  <w:style w:type="character" w:customStyle="1" w:styleId="blackres1">
    <w:name w:val="blackres1"/>
    <w:basedOn w:val="WW-DefaultParagraphFont"/>
    <w:rPr>
      <w:rFonts w:ascii="Arial" w:hAnsi="Arial" w:cs="Arial"/>
      <w:color w:val="000000"/>
      <w:sz w:val="20"/>
      <w:szCs w:val="20"/>
    </w:rPr>
  </w:style>
  <w:style w:type="character" w:customStyle="1" w:styleId="BodyTextChar">
    <w:name w:val="Body Text Char"/>
    <w:basedOn w:val="WW-DefaultParagraphFont"/>
    <w:rPr>
      <w:rFonts w:ascii="Verdana" w:hAnsi="Verdana" w:cs="Verdana"/>
      <w:sz w:val="24"/>
      <w:szCs w:val="24"/>
    </w:rPr>
  </w:style>
  <w:style w:type="character" w:customStyle="1" w:styleId="apple-style-span">
    <w:name w:val="apple-style-span"/>
    <w:basedOn w:val="WW-DefaultParagraphFont"/>
  </w:style>
  <w:style w:type="character" w:styleId="Strong">
    <w:name w:val="Strong"/>
    <w:basedOn w:val="WW-DefaultParagraphFont"/>
    <w:qFormat/>
    <w:rPr>
      <w:b/>
      <w:bCs/>
    </w:rPr>
  </w:style>
  <w:style w:type="paragraph" w:customStyle="1" w:styleId="Heading">
    <w:name w:val="Heading"/>
    <w:basedOn w:val="Normal"/>
    <w:next w:val="BodyText"/>
    <w:pPr>
      <w:keepNext/>
      <w:spacing w:before="240" w:after="120"/>
    </w:pPr>
    <w:rPr>
      <w:rFonts w:ascii="Arial" w:eastAsia="Arial Unicode MS" w:hAnsi="Arial" w:cs="Tahoma"/>
      <w:sz w:val="28"/>
      <w:szCs w:val="28"/>
    </w:rPr>
  </w:style>
  <w:style w:type="paragraph" w:styleId="BodyText">
    <w:name w:val="Body Text"/>
    <w:basedOn w:val="Normal"/>
    <w:rPr>
      <w:rFonts w:ascii="Verdana" w:hAnsi="Verdana" w:cs="Verdana"/>
      <w:sz w:val="17"/>
      <w:szCs w:val="17"/>
    </w:r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normal-p">
    <w:name w:val="normal-p"/>
    <w:basedOn w:val="Normal"/>
  </w:style>
  <w:style w:type="paragraph" w:styleId="Header">
    <w:name w:val="header"/>
    <w:basedOn w:val="Normal"/>
    <w:pPr>
      <w:suppressLineNumbers/>
      <w:tabs>
        <w:tab w:val="center" w:pos="4680"/>
        <w:tab w:val="right" w:pos="9360"/>
      </w:tabs>
    </w:pPr>
  </w:style>
  <w:style w:type="paragraph" w:styleId="Footer">
    <w:name w:val="footer"/>
    <w:basedOn w:val="Normal"/>
    <w:pPr>
      <w:suppressLineNumbers/>
      <w:tabs>
        <w:tab w:val="center" w:pos="4680"/>
        <w:tab w:val="right" w:pos="9360"/>
      </w:tabs>
    </w:pPr>
  </w:style>
  <w:style w:type="paragraph" w:customStyle="1" w:styleId="Normaljustified">
    <w:name w:val="Normal + justified"/>
    <w:basedOn w:val="Normal"/>
  </w:style>
  <w:style w:type="paragraph" w:styleId="ListParagraph">
    <w:name w:val="List Paragraph"/>
    <w:basedOn w:val="Normal"/>
    <w:link w:val="ListParagraphChar"/>
    <w:uiPriority w:val="1"/>
    <w:qFormat/>
    <w:pPr>
      <w:ind w:left="720"/>
    </w:pPr>
    <w:rPr>
      <w:sz w:val="20"/>
      <w:szCs w:val="20"/>
    </w:rPr>
  </w:style>
  <w:style w:type="paragraph" w:styleId="NormalWeb">
    <w:name w:val="Normal (Web)"/>
    <w:basedOn w:val="Normal"/>
  </w:style>
  <w:style w:type="character" w:customStyle="1" w:styleId="Mention1">
    <w:name w:val="Mention1"/>
    <w:basedOn w:val="DefaultParagraphFont"/>
    <w:uiPriority w:val="99"/>
    <w:rPr>
      <w:color w:val="2B579A"/>
      <w:shd w:val="clear" w:color="auto" w:fill="E6E6E6"/>
    </w:rPr>
  </w:style>
  <w:style w:type="character" w:customStyle="1" w:styleId="ListParagraphChar">
    <w:name w:val="List Paragraph Char"/>
    <w:link w:val="ListParagraph"/>
    <w:uiPriority w:val="34"/>
    <w:qFormat/>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https://rdxfootmark.naukri.com/v2/track/openCv?trackingInfo=d0af33abf33f9055172eb53b23967aae134f530e18705c4458440321091b5b58110d13031849515b0e4356014b4450530401195c1333471b1b111040505f095749011503504e1c180c571833471b1b0b154151550e4d584b50535a4f162e024b4340010143071944095400551b135b105516155c5c00031c120842501442095b5d5518120a10031753444f4a081e0103030617455e580a554f1208034e6&amp;docType=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https://rdxfootmark.naukri.com/v2/track/openCv?trackingInfo=77b295859f1d1bae43737836b70bcfdf134f530e18705c4458440321091b5b58160c10051548505e1b4d58515c424154181c084b281e0103030612465c550f54580f1b425c4c01090340281e0103100314485f5f0f4d584b50535a4f162e024b4340010143071944095400551b135b105516155c5c00031c120842501442095b5d5518120a10031753444f4a081e01030306144059580d52431608034e6&amp;docType=doc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0EBA6-D152-4966-92C3-1423DAB92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769</Words>
  <Characters>4385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RESUME</vt:lpstr>
    </vt:vector>
  </TitlesOfParts>
  <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dc:title>
  <dc:creator>computer</dc:creator>
  <cp:lastModifiedBy>ACT-O2</cp:lastModifiedBy>
  <cp:revision>2</cp:revision>
  <cp:lastPrinted>2012-01-20T08:50:00Z</cp:lastPrinted>
  <dcterms:created xsi:type="dcterms:W3CDTF">2022-12-10T06:00:00Z</dcterms:created>
  <dcterms:modified xsi:type="dcterms:W3CDTF">2022-12-10T06:00:00Z</dcterms:modified>
</cp:coreProperties>
</file>